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D2FB" w14:textId="6ED88E20" w:rsidR="000C530A" w:rsidRPr="00FB2ADA" w:rsidRDefault="00C14740" w:rsidP="000C530A">
      <w:pPr>
        <w:suppressAutoHyphens w:val="0"/>
        <w:spacing w:before="100" w:beforeAutospacing="1" w:after="100" w:afterAutospacing="1"/>
        <w:jc w:val="center"/>
        <w:rPr>
          <w:b/>
          <w:bCs/>
          <w:color w:val="000000"/>
          <w:sz w:val="28"/>
          <w:szCs w:val="24"/>
          <w:lang w:eastAsia="ru-RU"/>
        </w:rPr>
      </w:pPr>
      <w:r w:rsidRPr="00FB2ADA">
        <w:rPr>
          <w:b/>
          <w:bCs/>
          <w:color w:val="000000"/>
          <w:sz w:val="28"/>
          <w:szCs w:val="24"/>
          <w:lang w:eastAsia="ru-RU"/>
        </w:rPr>
        <w:t>Прейскурант ООО «</w:t>
      </w:r>
      <w:r w:rsidR="00D26EC5">
        <w:rPr>
          <w:b/>
          <w:bCs/>
          <w:color w:val="000000"/>
          <w:sz w:val="28"/>
          <w:szCs w:val="24"/>
          <w:lang w:eastAsia="ru-RU"/>
        </w:rPr>
        <w:t>ЭЛИТДЕНТ</w:t>
      </w:r>
      <w:r w:rsidR="000C530A" w:rsidRPr="00FB2ADA">
        <w:rPr>
          <w:b/>
          <w:bCs/>
          <w:color w:val="000000"/>
          <w:sz w:val="28"/>
          <w:szCs w:val="24"/>
          <w:lang w:eastAsia="ru-RU"/>
        </w:rPr>
        <w:t>»</w:t>
      </w:r>
    </w:p>
    <w:p w14:paraId="3A081C4C" w14:textId="77777777" w:rsidR="000C530A" w:rsidRPr="00FB2ADA" w:rsidRDefault="000C530A" w:rsidP="000C530A">
      <w:pPr>
        <w:suppressAutoHyphens w:val="0"/>
        <w:spacing w:before="100" w:beforeAutospacing="1" w:after="100" w:afterAutospacing="1"/>
        <w:jc w:val="center"/>
        <w:rPr>
          <w:b/>
          <w:bCs/>
          <w:color w:val="000000"/>
          <w:sz w:val="28"/>
          <w:szCs w:val="24"/>
          <w:lang w:eastAsia="ru-RU"/>
        </w:rPr>
      </w:pPr>
      <w:r w:rsidRPr="00FB2ADA">
        <w:rPr>
          <w:b/>
          <w:bCs/>
          <w:color w:val="000000"/>
          <w:sz w:val="28"/>
          <w:szCs w:val="24"/>
          <w:lang w:eastAsia="ru-RU"/>
        </w:rPr>
        <w:t>Создан в полном соответствии с Приказом Министерства здравоохранения РФ от 13 октября 2017 г. №804Н "ОБ УТВЕРЖДЕНИИ НОМЕНКЛАТУРЫ МЕДИЦИНСКИХ УСЛУГ"</w:t>
      </w:r>
    </w:p>
    <w:p w14:paraId="69C24CEF" w14:textId="77777777" w:rsidR="00AA4DE4" w:rsidRDefault="00AA4DE4" w:rsidP="00AA4D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C14740" w:rsidRPr="00FB2ADA">
        <w:rPr>
          <w:sz w:val="24"/>
          <w:szCs w:val="24"/>
        </w:rPr>
        <w:t>Утв</w:t>
      </w:r>
      <w:r>
        <w:rPr>
          <w:sz w:val="24"/>
          <w:szCs w:val="24"/>
        </w:rPr>
        <w:t>ерждаю:</w:t>
      </w:r>
    </w:p>
    <w:p w14:paraId="0DA887C0" w14:textId="77777777" w:rsidR="00AA4DE4" w:rsidRDefault="00AA4DE4" w:rsidP="00AA4D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14:paraId="7F7292BB" w14:textId="77777777" w:rsidR="00AA4DE4" w:rsidRDefault="00AA4DE4" w:rsidP="00AA4DE4">
      <w:pPr>
        <w:jc w:val="center"/>
        <w:rPr>
          <w:sz w:val="24"/>
          <w:szCs w:val="24"/>
        </w:rPr>
      </w:pPr>
    </w:p>
    <w:p w14:paraId="5E6820F1" w14:textId="5FEC92E1" w:rsidR="000C530A" w:rsidRDefault="00AA4DE4" w:rsidP="00AA4D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C14740" w:rsidRPr="00FB2ADA">
        <w:rPr>
          <w:sz w:val="24"/>
          <w:szCs w:val="24"/>
        </w:rPr>
        <w:t>Д</w:t>
      </w:r>
      <w:r w:rsidR="000C530A" w:rsidRPr="00FB2ADA">
        <w:rPr>
          <w:sz w:val="24"/>
          <w:szCs w:val="24"/>
        </w:rPr>
        <w:t>иректор</w:t>
      </w:r>
      <w:r w:rsidR="00C14740" w:rsidRPr="00FB2ADA">
        <w:rPr>
          <w:sz w:val="24"/>
          <w:szCs w:val="24"/>
        </w:rPr>
        <w:t xml:space="preserve"> ООО «</w:t>
      </w:r>
      <w:proofErr w:type="gramStart"/>
      <w:r w:rsidR="00B71779">
        <w:rPr>
          <w:sz w:val="24"/>
          <w:szCs w:val="24"/>
        </w:rPr>
        <w:t>ЭЛИТДЕНТ</w:t>
      </w:r>
      <w:r w:rsidR="00C14740" w:rsidRPr="00FB2ADA">
        <w:rPr>
          <w:sz w:val="24"/>
          <w:szCs w:val="24"/>
        </w:rPr>
        <w:t xml:space="preserve">» </w:t>
      </w:r>
      <w:r w:rsidR="009D31FD">
        <w:rPr>
          <w:sz w:val="24"/>
          <w:szCs w:val="24"/>
        </w:rPr>
        <w:t xml:space="preserve"> </w:t>
      </w:r>
      <w:r w:rsidR="00B71779">
        <w:rPr>
          <w:sz w:val="24"/>
          <w:szCs w:val="24"/>
        </w:rPr>
        <w:t xml:space="preserve"> </w:t>
      </w:r>
      <w:proofErr w:type="spellStart"/>
      <w:proofErr w:type="gramEnd"/>
      <w:r w:rsidR="00B71779">
        <w:rPr>
          <w:sz w:val="24"/>
          <w:szCs w:val="24"/>
        </w:rPr>
        <w:t>Сополов</w:t>
      </w:r>
      <w:proofErr w:type="spellEnd"/>
      <w:r w:rsidR="00B71779">
        <w:rPr>
          <w:sz w:val="24"/>
          <w:szCs w:val="24"/>
        </w:rPr>
        <w:t xml:space="preserve"> К.А.</w:t>
      </w:r>
      <w:r w:rsidR="000C530A" w:rsidRPr="00FB2ADA">
        <w:rPr>
          <w:sz w:val="24"/>
          <w:szCs w:val="24"/>
        </w:rPr>
        <w:t xml:space="preserve"> _______</w:t>
      </w:r>
      <w:r w:rsidR="00C14740" w:rsidRPr="00FB2ADA">
        <w:rPr>
          <w:sz w:val="24"/>
          <w:szCs w:val="24"/>
        </w:rPr>
        <w:t>____</w:t>
      </w:r>
      <w:r w:rsidR="000C530A" w:rsidRPr="00FB2ADA">
        <w:rPr>
          <w:sz w:val="24"/>
          <w:szCs w:val="24"/>
        </w:rPr>
        <w:t>_</w:t>
      </w:r>
    </w:p>
    <w:p w14:paraId="4F9FDA73" w14:textId="77777777" w:rsidR="009D31FD" w:rsidRDefault="00AA4DE4" w:rsidP="00AA4D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7198A723" w14:textId="10B4851C" w:rsidR="00AA4DE4" w:rsidRPr="00AA4DE4" w:rsidRDefault="009D31FD" w:rsidP="00AA4DE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AA4DE4">
        <w:rPr>
          <w:sz w:val="24"/>
          <w:szCs w:val="24"/>
        </w:rPr>
        <w:t xml:space="preserve">  </w:t>
      </w:r>
      <w:r w:rsidR="007E0908">
        <w:rPr>
          <w:sz w:val="24"/>
          <w:szCs w:val="24"/>
        </w:rPr>
        <w:t>01</w:t>
      </w:r>
      <w:r w:rsidR="00AA4DE4">
        <w:rPr>
          <w:sz w:val="24"/>
          <w:szCs w:val="24"/>
        </w:rPr>
        <w:t>.10.20</w:t>
      </w:r>
      <w:r w:rsidR="007E0908">
        <w:rPr>
          <w:sz w:val="24"/>
          <w:szCs w:val="24"/>
        </w:rPr>
        <w:t>21</w:t>
      </w:r>
      <w:r w:rsidR="00AA4DE4">
        <w:rPr>
          <w:sz w:val="24"/>
          <w:szCs w:val="24"/>
        </w:rPr>
        <w:t>г.</w:t>
      </w:r>
    </w:p>
    <w:p w14:paraId="5BC4A95F" w14:textId="77777777" w:rsidR="000C530A" w:rsidRPr="00C9313A" w:rsidRDefault="000C530A" w:rsidP="000C530A">
      <w:pPr>
        <w:suppressAutoHyphens w:val="0"/>
        <w:spacing w:before="100" w:beforeAutospacing="1" w:after="100" w:afterAutospacing="1"/>
        <w:jc w:val="right"/>
        <w:rPr>
          <w:rFonts w:asciiTheme="minorHAnsi" w:hAnsiTheme="minorHAnsi" w:cstheme="minorHAnsi"/>
          <w:color w:val="000000"/>
          <w:sz w:val="24"/>
          <w:szCs w:val="24"/>
          <w:lang w:eastAsia="ru-RU"/>
        </w:rPr>
      </w:pPr>
    </w:p>
    <w:tbl>
      <w:tblPr>
        <w:tblW w:w="10569" w:type="dxa"/>
        <w:tblCellSpacing w:w="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992"/>
        <w:gridCol w:w="6624"/>
        <w:gridCol w:w="1237"/>
      </w:tblGrid>
      <w:tr w:rsidR="00D541B5" w:rsidRPr="00C9313A" w14:paraId="5B604621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22A289F7" w14:textId="77777777" w:rsidR="00244A55" w:rsidRPr="00FB2ADA" w:rsidRDefault="00244A5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B2ADA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992" w:type="dxa"/>
            <w:vAlign w:val="center"/>
          </w:tcPr>
          <w:p w14:paraId="50938426" w14:textId="77777777" w:rsidR="00244A55" w:rsidRPr="00FB2ADA" w:rsidRDefault="00244A5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FB2ADA">
              <w:rPr>
                <w:b/>
                <w:color w:val="000000"/>
                <w:sz w:val="24"/>
                <w:szCs w:val="24"/>
                <w:lang w:val="en-US" w:eastAsia="ru-RU"/>
              </w:rPr>
              <w:t>N</w:t>
            </w:r>
            <w:r w:rsidRPr="00FB2ADA">
              <w:rPr>
                <w:b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624" w:type="dxa"/>
            <w:vAlign w:val="center"/>
          </w:tcPr>
          <w:p w14:paraId="46418138" w14:textId="77777777" w:rsidR="00244A55" w:rsidRPr="00FB2ADA" w:rsidRDefault="00244A5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B2ADA">
              <w:rPr>
                <w:b/>
                <w:bCs/>
                <w:color w:val="000000"/>
                <w:sz w:val="24"/>
                <w:szCs w:val="24"/>
                <w:lang w:eastAsia="ru-RU"/>
              </w:rPr>
              <w:t>Перечень услуг</w:t>
            </w:r>
          </w:p>
        </w:tc>
        <w:tc>
          <w:tcPr>
            <w:tcW w:w="1237" w:type="dxa"/>
            <w:vAlign w:val="center"/>
          </w:tcPr>
          <w:p w14:paraId="5A070BE5" w14:textId="77777777" w:rsidR="00244A55" w:rsidRPr="00FB2ADA" w:rsidRDefault="00244A5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B2ADA">
              <w:rPr>
                <w:b/>
                <w:bCs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</w:tr>
      <w:tr w:rsidR="00BB4A94" w:rsidRPr="00C9313A" w14:paraId="207A9228" w14:textId="77777777" w:rsidTr="0007567C">
        <w:trPr>
          <w:tblCellSpacing w:w="0" w:type="dxa"/>
        </w:trPr>
        <w:tc>
          <w:tcPr>
            <w:tcW w:w="10569" w:type="dxa"/>
            <w:gridSpan w:val="4"/>
            <w:vAlign w:val="center"/>
          </w:tcPr>
          <w:p w14:paraId="18BA1C95" w14:textId="77777777" w:rsidR="005C11F6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8970D6E" w14:textId="35EB2368" w:rsidR="00BB4A94" w:rsidRDefault="00BB4A94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2ADA">
              <w:rPr>
                <w:b/>
                <w:bCs/>
                <w:color w:val="000000"/>
                <w:sz w:val="24"/>
                <w:szCs w:val="24"/>
                <w:lang w:eastAsia="ru-RU"/>
              </w:rPr>
              <w:t>Консультация</w:t>
            </w:r>
            <w:r w:rsidR="00184BBA" w:rsidRPr="00FB2ADA">
              <w:rPr>
                <w:b/>
                <w:bCs/>
                <w:color w:val="000000"/>
                <w:sz w:val="24"/>
                <w:szCs w:val="24"/>
                <w:lang w:eastAsia="ru-RU"/>
              </w:rPr>
              <w:t>, прием врача</w:t>
            </w:r>
          </w:p>
          <w:p w14:paraId="176F3615" w14:textId="3F6D20FB" w:rsidR="005C11F6" w:rsidRPr="00FB2ADA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541B5" w:rsidRPr="00BD14E8" w14:paraId="5B71A48F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628273CE" w14:textId="2D581D4E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B01.065.0</w:t>
            </w:r>
            <w:r w:rsidR="00D26EC5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2" w:type="dxa"/>
            <w:vAlign w:val="center"/>
          </w:tcPr>
          <w:p w14:paraId="41A19840" w14:textId="627BD23C" w:rsidR="00244A55" w:rsidRPr="002528A7" w:rsidRDefault="00D26EC5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4" w:type="dxa"/>
            <w:vAlign w:val="center"/>
          </w:tcPr>
          <w:p w14:paraId="6F5AB719" w14:textId="78633D1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Прием (осмотр, консультация</w:t>
            </w:r>
            <w:r w:rsidR="0007567C">
              <w:rPr>
                <w:sz w:val="24"/>
                <w:szCs w:val="24"/>
                <w:lang w:eastAsia="ru-RU"/>
              </w:rPr>
              <w:t>, план лечения</w:t>
            </w:r>
            <w:r w:rsidR="009E7ECA">
              <w:rPr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9E7ECA">
              <w:rPr>
                <w:sz w:val="24"/>
                <w:szCs w:val="24"/>
                <w:lang w:eastAsia="ru-RU"/>
              </w:rPr>
              <w:t>документация</w:t>
            </w:r>
            <w:r w:rsidRPr="00BD14E8">
              <w:rPr>
                <w:sz w:val="24"/>
                <w:szCs w:val="24"/>
                <w:lang w:eastAsia="ru-RU"/>
              </w:rPr>
              <w:t xml:space="preserve"> </w:t>
            </w:r>
            <w:r w:rsidR="00392D05">
              <w:rPr>
                <w:sz w:val="24"/>
                <w:szCs w:val="24"/>
                <w:lang w:eastAsia="ru-RU"/>
              </w:rPr>
              <w:t>,оформление</w:t>
            </w:r>
            <w:proofErr w:type="gramEnd"/>
            <w:r w:rsidR="00392D05">
              <w:rPr>
                <w:sz w:val="24"/>
                <w:szCs w:val="24"/>
                <w:lang w:eastAsia="ru-RU"/>
              </w:rPr>
              <w:t xml:space="preserve"> справки о санации) </w:t>
            </w:r>
            <w:r w:rsidRPr="00BD14E8">
              <w:rPr>
                <w:sz w:val="24"/>
                <w:szCs w:val="24"/>
                <w:lang w:eastAsia="ru-RU"/>
              </w:rPr>
              <w:t>врача-стоматолога первичный</w:t>
            </w:r>
          </w:p>
        </w:tc>
        <w:tc>
          <w:tcPr>
            <w:tcW w:w="1237" w:type="dxa"/>
          </w:tcPr>
          <w:p w14:paraId="062F30D9" w14:textId="75E6357D" w:rsidR="00244A55" w:rsidRPr="00BD14E8" w:rsidRDefault="009E7EC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D541B5" w:rsidRPr="00BD14E8" w14:paraId="4DE7B8D2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31C2F6D7" w14:textId="3542F73D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B01.065.00</w:t>
            </w:r>
            <w:r w:rsidR="00D26EC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1F84575F" w14:textId="4A8D6A09" w:rsidR="00244A55" w:rsidRPr="002528A7" w:rsidRDefault="00D26EC5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4" w:type="dxa"/>
            <w:vAlign w:val="center"/>
          </w:tcPr>
          <w:p w14:paraId="33189302" w14:textId="77777777" w:rsidR="00244A55" w:rsidRPr="00BD14E8" w:rsidRDefault="0007567C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Прием </w:t>
            </w:r>
            <w:r w:rsidR="00244A55" w:rsidRPr="00BD14E8">
              <w:rPr>
                <w:sz w:val="24"/>
                <w:szCs w:val="24"/>
                <w:lang w:eastAsia="ru-RU"/>
              </w:rPr>
              <w:t>врача-стоматолога повторный</w:t>
            </w:r>
          </w:p>
        </w:tc>
        <w:tc>
          <w:tcPr>
            <w:tcW w:w="1237" w:type="dxa"/>
          </w:tcPr>
          <w:p w14:paraId="50CC6FBE" w14:textId="6303BBC8" w:rsidR="00244A55" w:rsidRPr="00BD14E8" w:rsidRDefault="00C07E7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92D05" w:rsidRPr="00BD14E8" w14:paraId="79E87DB2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37B38E1F" w14:textId="4FC1B471" w:rsidR="00392D05" w:rsidRPr="00BD14E8" w:rsidRDefault="00392D05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В01.065.003</w:t>
            </w:r>
          </w:p>
        </w:tc>
        <w:tc>
          <w:tcPr>
            <w:tcW w:w="992" w:type="dxa"/>
            <w:vAlign w:val="center"/>
          </w:tcPr>
          <w:p w14:paraId="7E6000B7" w14:textId="48B4A1AE" w:rsidR="00392D05" w:rsidRDefault="00392D05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4" w:type="dxa"/>
            <w:vAlign w:val="center"/>
          </w:tcPr>
          <w:p w14:paraId="44087B4B" w14:textId="7F3FABF4" w:rsidR="00392D05" w:rsidRDefault="00392D0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Прием (осмотр, консультация</w:t>
            </w:r>
            <w:r>
              <w:rPr>
                <w:sz w:val="24"/>
                <w:szCs w:val="24"/>
                <w:lang w:eastAsia="ru-RU"/>
              </w:rPr>
              <w:t xml:space="preserve">, план </w:t>
            </w:r>
            <w:proofErr w:type="gramStart"/>
            <w:r>
              <w:rPr>
                <w:sz w:val="24"/>
                <w:szCs w:val="24"/>
                <w:lang w:eastAsia="ru-RU"/>
              </w:rPr>
              <w:t xml:space="preserve">лечения, </w:t>
            </w:r>
            <w:r w:rsidRPr="00BD14E8">
              <w:rPr>
                <w:sz w:val="24"/>
                <w:szCs w:val="24"/>
                <w:lang w:eastAsia="ru-RU"/>
              </w:rPr>
              <w:t xml:space="preserve"> врача</w:t>
            </w:r>
            <w:proofErr w:type="gramEnd"/>
            <w:r w:rsidRPr="00BD14E8">
              <w:rPr>
                <w:sz w:val="24"/>
                <w:szCs w:val="24"/>
                <w:lang w:eastAsia="ru-RU"/>
              </w:rPr>
              <w:t>-стоматолога первичный</w:t>
            </w:r>
            <w:r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7" w:type="dxa"/>
          </w:tcPr>
          <w:p w14:paraId="146ECE2E" w14:textId="67530846" w:rsidR="00392D05" w:rsidRDefault="00392D0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D541B5" w:rsidRPr="00BD14E8" w14:paraId="4F23594E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6988B1E7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B01.066.001</w:t>
            </w:r>
          </w:p>
        </w:tc>
        <w:tc>
          <w:tcPr>
            <w:tcW w:w="992" w:type="dxa"/>
            <w:vAlign w:val="center"/>
          </w:tcPr>
          <w:p w14:paraId="3C1DE115" w14:textId="5911225D" w:rsidR="00244A55" w:rsidRPr="002528A7" w:rsidRDefault="009D31FD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4" w:type="dxa"/>
            <w:vAlign w:val="center"/>
          </w:tcPr>
          <w:p w14:paraId="6150B2BA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Прием (осмотр, консультация</w:t>
            </w:r>
            <w:r w:rsidR="0007567C">
              <w:rPr>
                <w:sz w:val="24"/>
                <w:szCs w:val="24"/>
                <w:lang w:eastAsia="ru-RU"/>
              </w:rPr>
              <w:t>, план лечения</w:t>
            </w:r>
            <w:r w:rsidRPr="00BD14E8">
              <w:rPr>
                <w:sz w:val="24"/>
                <w:szCs w:val="24"/>
                <w:lang w:eastAsia="ru-RU"/>
              </w:rPr>
              <w:t>) врача-стоматолога-ортопеда первичный</w:t>
            </w:r>
          </w:p>
        </w:tc>
        <w:tc>
          <w:tcPr>
            <w:tcW w:w="1237" w:type="dxa"/>
          </w:tcPr>
          <w:p w14:paraId="6FE56A13" w14:textId="3B4ED3E7" w:rsidR="00244A55" w:rsidRPr="00BD14E8" w:rsidRDefault="00D26EC5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541B5" w:rsidRPr="00BD14E8" w14:paraId="1C63B29E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1A25EFA9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B01.066.002</w:t>
            </w:r>
          </w:p>
        </w:tc>
        <w:tc>
          <w:tcPr>
            <w:tcW w:w="992" w:type="dxa"/>
            <w:vAlign w:val="center"/>
          </w:tcPr>
          <w:p w14:paraId="3C67F691" w14:textId="63571F5C" w:rsidR="00244A55" w:rsidRPr="002528A7" w:rsidRDefault="009D31FD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4" w:type="dxa"/>
            <w:vAlign w:val="center"/>
          </w:tcPr>
          <w:p w14:paraId="7B6B0026" w14:textId="77777777" w:rsidR="00244A55" w:rsidRPr="00BD14E8" w:rsidRDefault="0007567C" w:rsidP="00C14740">
            <w:pPr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 xml:space="preserve">Прием </w:t>
            </w:r>
            <w:r w:rsidR="00244A55" w:rsidRPr="00BD14E8">
              <w:rPr>
                <w:sz w:val="24"/>
                <w:szCs w:val="24"/>
                <w:lang w:eastAsia="ru-RU"/>
              </w:rPr>
              <w:t xml:space="preserve"> врача</w:t>
            </w:r>
            <w:proofErr w:type="gramEnd"/>
            <w:r w:rsidR="00244A55" w:rsidRPr="00BD14E8">
              <w:rPr>
                <w:sz w:val="24"/>
                <w:szCs w:val="24"/>
                <w:lang w:eastAsia="ru-RU"/>
              </w:rPr>
              <w:t>-стоматолога-ортопеда повторный</w:t>
            </w:r>
          </w:p>
        </w:tc>
        <w:tc>
          <w:tcPr>
            <w:tcW w:w="1237" w:type="dxa"/>
          </w:tcPr>
          <w:p w14:paraId="52F1AC16" w14:textId="3915AD72" w:rsidR="00244A55" w:rsidRPr="00BD14E8" w:rsidRDefault="00B246EE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6E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541B5" w:rsidRPr="00BD14E8" w14:paraId="3DB1BE50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37C81D15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992" w:type="dxa"/>
            <w:vAlign w:val="center"/>
          </w:tcPr>
          <w:p w14:paraId="131085A0" w14:textId="5D70D0BF" w:rsidR="00244A55" w:rsidRPr="002528A7" w:rsidRDefault="009D31FD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  <w:vAlign w:val="center"/>
          </w:tcPr>
          <w:p w14:paraId="7BE2FA2D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Прием (осмотр, консультация</w:t>
            </w:r>
            <w:r w:rsidR="0007567C">
              <w:rPr>
                <w:sz w:val="24"/>
                <w:szCs w:val="24"/>
                <w:lang w:eastAsia="ru-RU"/>
              </w:rPr>
              <w:t>, план лечения</w:t>
            </w:r>
            <w:r w:rsidRPr="00BD14E8">
              <w:rPr>
                <w:sz w:val="24"/>
                <w:szCs w:val="24"/>
                <w:lang w:eastAsia="ru-RU"/>
              </w:rPr>
              <w:t>) врача-стоматолога-хирурга первичный</w:t>
            </w:r>
          </w:p>
        </w:tc>
        <w:tc>
          <w:tcPr>
            <w:tcW w:w="1237" w:type="dxa"/>
          </w:tcPr>
          <w:p w14:paraId="4DA4933F" w14:textId="37F7986D" w:rsidR="00244A55" w:rsidRPr="00BD14E8" w:rsidRDefault="00D26EC5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541B5" w:rsidRPr="00BD14E8" w14:paraId="02E9FE7C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66DEE883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992" w:type="dxa"/>
            <w:vAlign w:val="center"/>
          </w:tcPr>
          <w:p w14:paraId="108AE78C" w14:textId="79CF55C3" w:rsidR="00244A55" w:rsidRPr="002528A7" w:rsidRDefault="009D31FD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4" w:type="dxa"/>
            <w:vAlign w:val="center"/>
          </w:tcPr>
          <w:p w14:paraId="3BE1A64C" w14:textId="77777777" w:rsidR="00244A55" w:rsidRPr="00BD14E8" w:rsidRDefault="0007567C" w:rsidP="00C14740">
            <w:pPr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 xml:space="preserve">Прием  </w:t>
            </w:r>
            <w:r w:rsidR="00244A55" w:rsidRPr="00BD14E8">
              <w:rPr>
                <w:sz w:val="24"/>
                <w:szCs w:val="24"/>
                <w:lang w:eastAsia="ru-RU"/>
              </w:rPr>
              <w:t>врача</w:t>
            </w:r>
            <w:proofErr w:type="gramEnd"/>
            <w:r w:rsidR="00244A55" w:rsidRPr="00BD14E8">
              <w:rPr>
                <w:sz w:val="24"/>
                <w:szCs w:val="24"/>
                <w:lang w:eastAsia="ru-RU"/>
              </w:rPr>
              <w:t>-стоматолога-хирурга повторный</w:t>
            </w:r>
          </w:p>
        </w:tc>
        <w:tc>
          <w:tcPr>
            <w:tcW w:w="1237" w:type="dxa"/>
          </w:tcPr>
          <w:p w14:paraId="5AB5938A" w14:textId="16F04BE3" w:rsidR="009E7ECA" w:rsidRPr="00BD14E8" w:rsidRDefault="00B246EE" w:rsidP="009E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6E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D31FD" w:rsidRPr="00BD14E8" w14:paraId="75FBE29A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119FF591" w14:textId="464515A5" w:rsidR="009D31FD" w:rsidRPr="00BD14E8" w:rsidRDefault="009D31FD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А11.07.027.001</w:t>
            </w:r>
          </w:p>
        </w:tc>
        <w:tc>
          <w:tcPr>
            <w:tcW w:w="992" w:type="dxa"/>
            <w:vAlign w:val="center"/>
          </w:tcPr>
          <w:p w14:paraId="409C705A" w14:textId="221A1C38" w:rsidR="009D31FD" w:rsidRDefault="009D31FD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4" w:type="dxa"/>
            <w:vAlign w:val="center"/>
          </w:tcPr>
          <w:p w14:paraId="4C8EFAC5" w14:textId="770E13F1" w:rsidR="009D31FD" w:rsidRDefault="009D31FD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неотложной помощи (неотложная помощь)</w:t>
            </w:r>
          </w:p>
        </w:tc>
        <w:tc>
          <w:tcPr>
            <w:tcW w:w="1237" w:type="dxa"/>
          </w:tcPr>
          <w:p w14:paraId="24373BBF" w14:textId="01B9755B" w:rsidR="009D31FD" w:rsidRDefault="009D31FD" w:rsidP="009E7E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BB4A94" w:rsidRPr="00BD14E8" w14:paraId="497DE024" w14:textId="77777777" w:rsidTr="0007567C">
        <w:trPr>
          <w:tblCellSpacing w:w="0" w:type="dxa"/>
        </w:trPr>
        <w:tc>
          <w:tcPr>
            <w:tcW w:w="10569" w:type="dxa"/>
            <w:gridSpan w:val="4"/>
          </w:tcPr>
          <w:p w14:paraId="4FEA792E" w14:textId="77777777" w:rsidR="00D26EC5" w:rsidRDefault="00D26EC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sz w:val="24"/>
                <w:szCs w:val="24"/>
              </w:rPr>
            </w:pPr>
          </w:p>
          <w:p w14:paraId="041547B8" w14:textId="77777777" w:rsidR="00BB4A94" w:rsidRDefault="000822A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BB4A94" w:rsidRPr="00BD14E8">
              <w:rPr>
                <w:b/>
                <w:sz w:val="24"/>
                <w:szCs w:val="24"/>
              </w:rPr>
              <w:t>Исследования и диагностика</w:t>
            </w:r>
          </w:p>
          <w:p w14:paraId="0F3A4536" w14:textId="2BE4D03C" w:rsidR="005C11F6" w:rsidRPr="00BD14E8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D541B5" w:rsidRPr="00BD14E8" w14:paraId="38AADE10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7D0C8F67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А06.07.010</w:t>
            </w:r>
          </w:p>
        </w:tc>
        <w:tc>
          <w:tcPr>
            <w:tcW w:w="992" w:type="dxa"/>
            <w:vAlign w:val="center"/>
          </w:tcPr>
          <w:p w14:paraId="65E669D0" w14:textId="04BC1D58" w:rsidR="00244A55" w:rsidRPr="002528A7" w:rsidRDefault="009D31FD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  <w:vAlign w:val="center"/>
          </w:tcPr>
          <w:p w14:paraId="53763318" w14:textId="25D94D18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BD14E8">
              <w:rPr>
                <w:sz w:val="24"/>
                <w:szCs w:val="24"/>
                <w:lang w:eastAsia="ru-RU"/>
              </w:rPr>
              <w:t>Радиовизиография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челюстно-лицевой обла</w:t>
            </w:r>
            <w:r w:rsidR="00D26EC5">
              <w:rPr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237" w:type="dxa"/>
            <w:vAlign w:val="center"/>
          </w:tcPr>
          <w:p w14:paraId="7892F416" w14:textId="0415DA7E" w:rsidR="00244A55" w:rsidRPr="00BD14E8" w:rsidRDefault="00D26EC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D541B5" w:rsidRPr="00BD14E8" w14:paraId="65F5832C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0E15DF36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А06.30.002</w:t>
            </w:r>
          </w:p>
        </w:tc>
        <w:tc>
          <w:tcPr>
            <w:tcW w:w="992" w:type="dxa"/>
            <w:vAlign w:val="center"/>
          </w:tcPr>
          <w:p w14:paraId="7820D475" w14:textId="4CB5B979" w:rsidR="00244A55" w:rsidRPr="002528A7" w:rsidRDefault="009D31FD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4" w:type="dxa"/>
            <w:vAlign w:val="center"/>
          </w:tcPr>
          <w:p w14:paraId="1E839566" w14:textId="77777777" w:rsidR="00244A55" w:rsidRPr="00BD14E8" w:rsidRDefault="00244A5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Описание и интерпретация рентгенографических изображений</w:t>
            </w:r>
          </w:p>
        </w:tc>
        <w:tc>
          <w:tcPr>
            <w:tcW w:w="1237" w:type="dxa"/>
            <w:vAlign w:val="center"/>
          </w:tcPr>
          <w:p w14:paraId="39073E80" w14:textId="77777777" w:rsidR="00244A55" w:rsidRPr="00BD14E8" w:rsidRDefault="009E7AB7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D541B5" w:rsidRPr="00BD14E8" w14:paraId="02A149F7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369704E0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А02.07.010</w:t>
            </w:r>
          </w:p>
        </w:tc>
        <w:tc>
          <w:tcPr>
            <w:tcW w:w="992" w:type="dxa"/>
            <w:vAlign w:val="center"/>
          </w:tcPr>
          <w:p w14:paraId="5AA2D147" w14:textId="0BC7758F" w:rsidR="00D541B5" w:rsidRPr="002528A7" w:rsidRDefault="009D31FD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4" w:type="dxa"/>
            <w:vAlign w:val="center"/>
          </w:tcPr>
          <w:p w14:paraId="33436AB5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Исследование на диагностических моделях челюстей</w:t>
            </w:r>
          </w:p>
        </w:tc>
        <w:tc>
          <w:tcPr>
            <w:tcW w:w="1237" w:type="dxa"/>
            <w:vAlign w:val="center"/>
          </w:tcPr>
          <w:p w14:paraId="3C617A65" w14:textId="6D2779A1" w:rsidR="00D541B5" w:rsidRPr="00BD14E8" w:rsidRDefault="00D26EC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D541B5" w:rsidRPr="00BD14E8" w14:paraId="2046B71E" w14:textId="77777777" w:rsidTr="00D541B5">
        <w:trPr>
          <w:tblCellSpacing w:w="0" w:type="dxa"/>
        </w:trPr>
        <w:tc>
          <w:tcPr>
            <w:tcW w:w="1716" w:type="dxa"/>
          </w:tcPr>
          <w:p w14:paraId="009F30F9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А02.07.004.002</w:t>
            </w:r>
          </w:p>
        </w:tc>
        <w:tc>
          <w:tcPr>
            <w:tcW w:w="992" w:type="dxa"/>
          </w:tcPr>
          <w:p w14:paraId="76266253" w14:textId="52B2C949" w:rsidR="00D541B5" w:rsidRPr="002528A7" w:rsidRDefault="00D26EC5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31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24" w:type="dxa"/>
          </w:tcPr>
          <w:p w14:paraId="3996FEE3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Антропометрические исследования (медицинское фотографирование)</w:t>
            </w:r>
          </w:p>
        </w:tc>
        <w:tc>
          <w:tcPr>
            <w:tcW w:w="1237" w:type="dxa"/>
            <w:vAlign w:val="center"/>
          </w:tcPr>
          <w:p w14:paraId="70BD111F" w14:textId="6FD13DEC" w:rsidR="00D541B5" w:rsidRPr="00BD14E8" w:rsidRDefault="00D26EC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D541B5" w:rsidRPr="00BD14E8" w14:paraId="58D27B0F" w14:textId="77777777" w:rsidTr="00D541B5">
        <w:trPr>
          <w:tblCellSpacing w:w="0" w:type="dxa"/>
        </w:trPr>
        <w:tc>
          <w:tcPr>
            <w:tcW w:w="1716" w:type="dxa"/>
          </w:tcPr>
          <w:p w14:paraId="53EBC041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А12.07.003</w:t>
            </w:r>
          </w:p>
        </w:tc>
        <w:tc>
          <w:tcPr>
            <w:tcW w:w="992" w:type="dxa"/>
          </w:tcPr>
          <w:p w14:paraId="163B6CF6" w14:textId="623A2328" w:rsidR="00D541B5" w:rsidRPr="002528A7" w:rsidRDefault="00D26EC5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31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24" w:type="dxa"/>
          </w:tcPr>
          <w:p w14:paraId="00CFC9B3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1237" w:type="dxa"/>
          </w:tcPr>
          <w:p w14:paraId="3E799193" w14:textId="0498BA1F" w:rsidR="00D541B5" w:rsidRPr="00BD14E8" w:rsidRDefault="00D26EC5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41B5" w:rsidRPr="00BD14E8" w14:paraId="34C0FBD0" w14:textId="77777777" w:rsidTr="00D541B5">
        <w:trPr>
          <w:tblCellSpacing w:w="0" w:type="dxa"/>
        </w:trPr>
        <w:tc>
          <w:tcPr>
            <w:tcW w:w="1716" w:type="dxa"/>
          </w:tcPr>
          <w:p w14:paraId="1DC7DEC5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А12.07.004</w:t>
            </w:r>
          </w:p>
        </w:tc>
        <w:tc>
          <w:tcPr>
            <w:tcW w:w="992" w:type="dxa"/>
          </w:tcPr>
          <w:p w14:paraId="17B9E9C2" w14:textId="675D2BB7" w:rsidR="00D541B5" w:rsidRPr="002528A7" w:rsidRDefault="00D26EC5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31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24" w:type="dxa"/>
          </w:tcPr>
          <w:p w14:paraId="5249882C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пародонтальных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1237" w:type="dxa"/>
          </w:tcPr>
          <w:p w14:paraId="69F9F1E0" w14:textId="7E45A469" w:rsidR="00D541B5" w:rsidRPr="00BD14E8" w:rsidRDefault="00D26EC5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41B5" w:rsidRPr="00BD14E8" w14:paraId="61B23FCA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1C552E17" w14:textId="0243B93E" w:rsidR="00D541B5" w:rsidRPr="00BD14E8" w:rsidRDefault="00D541B5" w:rsidP="00C1474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AD5E221" w14:textId="77777777" w:rsidR="00D541B5" w:rsidRPr="00BD14E8" w:rsidRDefault="00D541B5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  <w:vAlign w:val="center"/>
          </w:tcPr>
          <w:p w14:paraId="79127192" w14:textId="77777777" w:rsidR="000822A6" w:rsidRDefault="000822A6" w:rsidP="000822A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       </w:t>
            </w:r>
          </w:p>
          <w:p w14:paraId="138D7B3F" w14:textId="35BDE652" w:rsidR="000822A6" w:rsidRDefault="000822A6" w:rsidP="000822A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   </w:t>
            </w:r>
            <w:r w:rsidR="00D541B5" w:rsidRPr="00BD14E8">
              <w:rPr>
                <w:b/>
                <w:sz w:val="24"/>
                <w:szCs w:val="24"/>
                <w:lang w:eastAsia="ru-RU"/>
              </w:rPr>
              <w:t>Местная анестезия</w:t>
            </w:r>
          </w:p>
          <w:p w14:paraId="4A50C130" w14:textId="53C9337A" w:rsidR="00DB2896" w:rsidRPr="00BD14E8" w:rsidRDefault="00DB2896" w:rsidP="000822A6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14:paraId="171026EE" w14:textId="77777777" w:rsidR="00D541B5" w:rsidRPr="00BD14E8" w:rsidRDefault="00D541B5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1B5" w:rsidRPr="00BD14E8" w14:paraId="668E2466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0E462597" w14:textId="036579D8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B01.003.004.00</w:t>
            </w:r>
            <w:r w:rsidR="000822A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341CD957" w14:textId="69B8963D" w:rsidR="00D541B5" w:rsidRPr="002528A7" w:rsidRDefault="000822A6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9D31FD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4" w:type="dxa"/>
            <w:vAlign w:val="center"/>
          </w:tcPr>
          <w:p w14:paraId="51CA9D05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237" w:type="dxa"/>
            <w:vAlign w:val="center"/>
          </w:tcPr>
          <w:p w14:paraId="64F6AE6B" w14:textId="5A258823" w:rsidR="00D541B5" w:rsidRPr="00BD14E8" w:rsidRDefault="000822A6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541B5" w:rsidRPr="00BD14E8" w14:paraId="375C8CAA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76173B9C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B01.003.004.005</w:t>
            </w:r>
          </w:p>
        </w:tc>
        <w:tc>
          <w:tcPr>
            <w:tcW w:w="992" w:type="dxa"/>
            <w:vAlign w:val="center"/>
          </w:tcPr>
          <w:p w14:paraId="7456D8B6" w14:textId="26CBD656" w:rsidR="00D541B5" w:rsidRPr="002528A7" w:rsidRDefault="000822A6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  <w:vAlign w:val="center"/>
          </w:tcPr>
          <w:p w14:paraId="42C4C6DD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237" w:type="dxa"/>
            <w:vAlign w:val="center"/>
          </w:tcPr>
          <w:p w14:paraId="120DD2CC" w14:textId="0EA0DD27" w:rsidR="00D541B5" w:rsidRPr="00BD14E8" w:rsidRDefault="000822A6" w:rsidP="00C14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541B5" w:rsidRPr="00BD14E8" w14:paraId="1A6BAD4E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748D2434" w14:textId="77777777" w:rsidR="00D541B5" w:rsidRPr="00BD14E8" w:rsidRDefault="00D541B5" w:rsidP="00413C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B01.003.004.002</w:t>
            </w:r>
          </w:p>
        </w:tc>
        <w:tc>
          <w:tcPr>
            <w:tcW w:w="992" w:type="dxa"/>
            <w:vAlign w:val="center"/>
          </w:tcPr>
          <w:p w14:paraId="65B2E5E9" w14:textId="60AEFB40" w:rsidR="00D541B5" w:rsidRPr="002528A7" w:rsidRDefault="000822A6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24" w:type="dxa"/>
            <w:vAlign w:val="center"/>
          </w:tcPr>
          <w:p w14:paraId="1B2B01C6" w14:textId="77777777" w:rsidR="00D541B5" w:rsidRPr="00BD14E8" w:rsidRDefault="00D541B5" w:rsidP="00413CA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1237" w:type="dxa"/>
            <w:vAlign w:val="center"/>
          </w:tcPr>
          <w:p w14:paraId="5BEFD282" w14:textId="4893946D" w:rsidR="00D541B5" w:rsidRPr="00BD14E8" w:rsidRDefault="000822A6" w:rsidP="00413CA3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BB4A94" w:rsidRPr="00BD14E8" w14:paraId="31FCD031" w14:textId="77777777" w:rsidTr="0007567C">
        <w:trPr>
          <w:tblCellSpacing w:w="0" w:type="dxa"/>
        </w:trPr>
        <w:tc>
          <w:tcPr>
            <w:tcW w:w="10569" w:type="dxa"/>
            <w:gridSpan w:val="4"/>
            <w:vAlign w:val="center"/>
          </w:tcPr>
          <w:p w14:paraId="5C6BC77C" w14:textId="77777777" w:rsidR="00435DE9" w:rsidRDefault="000822A6" w:rsidP="000822A6">
            <w:pPr>
              <w:suppressAutoHyphens w:val="0"/>
              <w:spacing w:before="100" w:beforeAutospacing="1" w:after="100" w:afterAutospacing="1"/>
              <w:ind w:right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                                                 </w:t>
            </w:r>
          </w:p>
          <w:p w14:paraId="4E5CC6DE" w14:textId="77777777" w:rsidR="00435DE9" w:rsidRDefault="00435DE9" w:rsidP="000822A6">
            <w:pPr>
              <w:suppressAutoHyphens w:val="0"/>
              <w:spacing w:before="100" w:beforeAutospacing="1" w:after="100" w:afterAutospacing="1"/>
              <w:ind w:right="8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</w:t>
            </w:r>
            <w:r w:rsidR="000822A6">
              <w:rPr>
                <w:b/>
                <w:sz w:val="24"/>
                <w:szCs w:val="24"/>
              </w:rPr>
              <w:t xml:space="preserve"> </w:t>
            </w:r>
            <w:r w:rsidR="00BB4A94" w:rsidRPr="00BD14E8">
              <w:rPr>
                <w:b/>
                <w:sz w:val="24"/>
                <w:szCs w:val="24"/>
              </w:rPr>
              <w:t xml:space="preserve">Профилактика </w:t>
            </w:r>
          </w:p>
          <w:p w14:paraId="3ACEFE41" w14:textId="5EA72C56" w:rsidR="005C11F6" w:rsidRPr="00435DE9" w:rsidRDefault="005C11F6" w:rsidP="000822A6">
            <w:pPr>
              <w:suppressAutoHyphens w:val="0"/>
              <w:spacing w:before="100" w:beforeAutospacing="1" w:after="100" w:afterAutospacing="1"/>
              <w:ind w:right="80"/>
              <w:rPr>
                <w:b/>
                <w:sz w:val="24"/>
                <w:szCs w:val="24"/>
              </w:rPr>
            </w:pPr>
          </w:p>
        </w:tc>
      </w:tr>
      <w:tr w:rsidR="00D541B5" w:rsidRPr="00BD14E8" w14:paraId="31E6F06D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2D15B7F6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А11.07.024</w:t>
            </w:r>
          </w:p>
        </w:tc>
        <w:tc>
          <w:tcPr>
            <w:tcW w:w="992" w:type="dxa"/>
            <w:vAlign w:val="center"/>
          </w:tcPr>
          <w:p w14:paraId="353F270B" w14:textId="26EE4A2A" w:rsidR="00D541B5" w:rsidRPr="002528A7" w:rsidRDefault="000822A6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24" w:type="dxa"/>
            <w:vAlign w:val="center"/>
          </w:tcPr>
          <w:p w14:paraId="52C9A032" w14:textId="77777777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реминерализующих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препаратов в области зуб</w:t>
            </w:r>
            <w:r w:rsidR="00FA4645">
              <w:rPr>
                <w:rFonts w:ascii="Times New Roman" w:hAnsi="Times New Roman" w:cs="Times New Roman"/>
                <w:sz w:val="24"/>
                <w:szCs w:val="24"/>
              </w:rPr>
              <w:t>ов (1 сеанс)</w:t>
            </w:r>
          </w:p>
        </w:tc>
        <w:tc>
          <w:tcPr>
            <w:tcW w:w="1237" w:type="dxa"/>
            <w:vAlign w:val="center"/>
          </w:tcPr>
          <w:p w14:paraId="1C1377C8" w14:textId="26F4C22D" w:rsidR="00D541B5" w:rsidRPr="00BD14E8" w:rsidRDefault="00FA4645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="000822A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D541B5" w:rsidRPr="00BD14E8" w14:paraId="6E8166E1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03A244FE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А11.07.012</w:t>
            </w:r>
          </w:p>
        </w:tc>
        <w:tc>
          <w:tcPr>
            <w:tcW w:w="992" w:type="dxa"/>
            <w:vAlign w:val="center"/>
          </w:tcPr>
          <w:p w14:paraId="033D6B04" w14:textId="7962FC99" w:rsidR="00D541B5" w:rsidRPr="002528A7" w:rsidRDefault="004C0A0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  <w:vAlign w:val="center"/>
          </w:tcPr>
          <w:p w14:paraId="663F2868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Глубокое фторирование эмали зуба</w:t>
            </w:r>
          </w:p>
        </w:tc>
        <w:tc>
          <w:tcPr>
            <w:tcW w:w="1237" w:type="dxa"/>
            <w:vAlign w:val="center"/>
          </w:tcPr>
          <w:p w14:paraId="1FFE0137" w14:textId="75F76785" w:rsidR="00D541B5" w:rsidRPr="00BD14E8" w:rsidRDefault="000822A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41B5" w:rsidRPr="00BD14E8" w14:paraId="5C108CC0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44B4C43A" w14:textId="41E97CA9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А11.07.012.00</w:t>
            </w:r>
            <w:r w:rsidR="00082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5D8C44D" w14:textId="0186EACF" w:rsidR="00D541B5" w:rsidRPr="002528A7" w:rsidRDefault="00D3027A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624" w:type="dxa"/>
            <w:vAlign w:val="center"/>
          </w:tcPr>
          <w:p w14:paraId="47EFB901" w14:textId="22A13D02" w:rsidR="00D541B5" w:rsidRPr="00BD14E8" w:rsidRDefault="00D541B5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Фторирование эмали 1-го зубного ряда </w:t>
            </w:r>
          </w:p>
        </w:tc>
        <w:tc>
          <w:tcPr>
            <w:tcW w:w="1237" w:type="dxa"/>
            <w:vAlign w:val="center"/>
          </w:tcPr>
          <w:p w14:paraId="52993EF1" w14:textId="26EAE58A" w:rsidR="00D541B5" w:rsidRPr="00BD14E8" w:rsidRDefault="000822A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D541B5" w:rsidRPr="00BD14E8" w14:paraId="58D76173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3C1BF25E" w14:textId="77777777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А14.07.008</w:t>
            </w:r>
          </w:p>
        </w:tc>
        <w:tc>
          <w:tcPr>
            <w:tcW w:w="992" w:type="dxa"/>
            <w:vAlign w:val="center"/>
          </w:tcPr>
          <w:p w14:paraId="172DCCA7" w14:textId="4104BF65" w:rsidR="00D541B5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24" w:type="dxa"/>
            <w:vAlign w:val="center"/>
          </w:tcPr>
          <w:p w14:paraId="362E1ED2" w14:textId="77777777" w:rsidR="00435DE9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Обучение гигиене полости рта и зубов индивидуальное, подбор</w:t>
            </w:r>
          </w:p>
          <w:p w14:paraId="5310E79A" w14:textId="3C7A2D71" w:rsidR="00D541B5" w:rsidRPr="00BD14E8" w:rsidRDefault="00D541B5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средств и предметов гигиены полости рта</w:t>
            </w:r>
          </w:p>
        </w:tc>
        <w:tc>
          <w:tcPr>
            <w:tcW w:w="1237" w:type="dxa"/>
            <w:vAlign w:val="center"/>
          </w:tcPr>
          <w:p w14:paraId="4A91DCFB" w14:textId="6E32A42C" w:rsidR="00D541B5" w:rsidRPr="00BD14E8" w:rsidRDefault="000822A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84BBA" w:rsidRPr="00BD14E8" w14:paraId="1851AAF4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763A1A10" w14:textId="77777777" w:rsidR="00184BBA" w:rsidRPr="007C5032" w:rsidRDefault="00184BBA" w:rsidP="00C14740">
            <w:pPr>
              <w:rPr>
                <w:bCs/>
                <w:sz w:val="24"/>
                <w:szCs w:val="24"/>
                <w:lang w:eastAsia="ru-RU"/>
              </w:rPr>
            </w:pPr>
            <w:r w:rsidRPr="007C5032">
              <w:rPr>
                <w:bCs/>
                <w:sz w:val="24"/>
                <w:szCs w:val="24"/>
                <w:lang w:eastAsia="ru-RU"/>
              </w:rPr>
              <w:t>А16.07.051.100</w:t>
            </w:r>
          </w:p>
        </w:tc>
        <w:tc>
          <w:tcPr>
            <w:tcW w:w="992" w:type="dxa"/>
            <w:vAlign w:val="center"/>
          </w:tcPr>
          <w:p w14:paraId="2E06DCF6" w14:textId="29B8BE5B" w:rsidR="00184BBA" w:rsidRPr="004C0A0C" w:rsidRDefault="004C0A0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4C0A0C"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4" w:type="dxa"/>
            <w:vAlign w:val="center"/>
          </w:tcPr>
          <w:p w14:paraId="58579AAA" w14:textId="35B55586" w:rsidR="00184BBA" w:rsidRPr="007C5032" w:rsidRDefault="00184BBA" w:rsidP="00C14740">
            <w:pPr>
              <w:rPr>
                <w:bCs/>
                <w:sz w:val="24"/>
                <w:szCs w:val="24"/>
                <w:lang w:eastAsia="ru-RU"/>
              </w:rPr>
            </w:pPr>
            <w:r w:rsidRPr="007C5032">
              <w:rPr>
                <w:bCs/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  <w:r w:rsidR="00C55DE9" w:rsidRPr="007C5032">
              <w:rPr>
                <w:bCs/>
                <w:sz w:val="24"/>
                <w:szCs w:val="24"/>
                <w:lang w:eastAsia="ru-RU"/>
              </w:rPr>
              <w:t xml:space="preserve"> с изоляцией системой Коффердам, </w:t>
            </w:r>
            <w:proofErr w:type="spellStart"/>
            <w:r w:rsidR="00C55DE9" w:rsidRPr="007C5032">
              <w:rPr>
                <w:bCs/>
                <w:sz w:val="24"/>
                <w:szCs w:val="24"/>
                <w:lang w:eastAsia="ru-RU"/>
              </w:rPr>
              <w:t>Оптра</w:t>
            </w:r>
            <w:proofErr w:type="spellEnd"/>
            <w:r w:rsidR="00C55DE9" w:rsidRPr="007C5032">
              <w:rPr>
                <w:bCs/>
                <w:sz w:val="24"/>
                <w:szCs w:val="24"/>
                <w:lang w:eastAsia="ru-RU"/>
              </w:rPr>
              <w:t xml:space="preserve"> Гейт</w:t>
            </w:r>
          </w:p>
        </w:tc>
        <w:tc>
          <w:tcPr>
            <w:tcW w:w="1237" w:type="dxa"/>
            <w:vAlign w:val="center"/>
          </w:tcPr>
          <w:p w14:paraId="33D548AC" w14:textId="07166343" w:rsidR="00184BBA" w:rsidRPr="00BD14E8" w:rsidRDefault="007C5032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BB4A94" w:rsidRPr="00BD14E8" w14:paraId="3E6E16D6" w14:textId="77777777" w:rsidTr="0007567C">
        <w:trPr>
          <w:tblCellSpacing w:w="0" w:type="dxa"/>
        </w:trPr>
        <w:tc>
          <w:tcPr>
            <w:tcW w:w="10569" w:type="dxa"/>
            <w:gridSpan w:val="4"/>
            <w:vAlign w:val="center"/>
          </w:tcPr>
          <w:p w14:paraId="47913ED5" w14:textId="77777777" w:rsidR="007C5032" w:rsidRDefault="007C5032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sz w:val="24"/>
                <w:szCs w:val="24"/>
              </w:rPr>
            </w:pPr>
          </w:p>
          <w:p w14:paraId="5988580F" w14:textId="77777777" w:rsidR="00BB4A94" w:rsidRDefault="00BB4A94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D14E8">
              <w:rPr>
                <w:b/>
                <w:sz w:val="24"/>
                <w:szCs w:val="24"/>
              </w:rPr>
              <w:t>Пародонтология</w:t>
            </w:r>
            <w:proofErr w:type="spellEnd"/>
            <w:r w:rsidRPr="00BD14E8">
              <w:rPr>
                <w:b/>
                <w:sz w:val="24"/>
                <w:szCs w:val="24"/>
              </w:rPr>
              <w:t xml:space="preserve"> терапевтическая</w:t>
            </w:r>
          </w:p>
          <w:p w14:paraId="2AA2B107" w14:textId="0E5E7A59" w:rsidR="005C11F6" w:rsidRPr="00BD14E8" w:rsidRDefault="005C11F6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541B5" w:rsidRPr="00BD14E8" w14:paraId="2587EB61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206ED98C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А02.07.003</w:t>
            </w:r>
          </w:p>
        </w:tc>
        <w:tc>
          <w:tcPr>
            <w:tcW w:w="992" w:type="dxa"/>
            <w:vAlign w:val="center"/>
          </w:tcPr>
          <w:p w14:paraId="579CA67A" w14:textId="49C60C05" w:rsidR="00D541B5" w:rsidRPr="002528A7" w:rsidRDefault="007C5032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4" w:type="dxa"/>
            <w:vAlign w:val="center"/>
          </w:tcPr>
          <w:p w14:paraId="2FAB6F43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Исследование зубодесневых карманов с помощью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пародонтологического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зонда</w:t>
            </w:r>
          </w:p>
        </w:tc>
        <w:tc>
          <w:tcPr>
            <w:tcW w:w="1237" w:type="dxa"/>
            <w:vAlign w:val="center"/>
          </w:tcPr>
          <w:p w14:paraId="5ED8281E" w14:textId="2A89A865" w:rsidR="00D541B5" w:rsidRPr="00BD14E8" w:rsidRDefault="007C5032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541B5" w:rsidRPr="00BD14E8" w14:paraId="05653E3B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606520A2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А11.07.010</w:t>
            </w:r>
          </w:p>
        </w:tc>
        <w:tc>
          <w:tcPr>
            <w:tcW w:w="992" w:type="dxa"/>
            <w:vAlign w:val="center"/>
          </w:tcPr>
          <w:p w14:paraId="22A1DAFE" w14:textId="0CD72C4F" w:rsidR="00D541B5" w:rsidRPr="002528A7" w:rsidRDefault="007C5032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4" w:type="dxa"/>
            <w:vAlign w:val="center"/>
          </w:tcPr>
          <w:p w14:paraId="365B0A95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Введение лекарственных препаратов в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пародонтальный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карман</w:t>
            </w:r>
          </w:p>
        </w:tc>
        <w:tc>
          <w:tcPr>
            <w:tcW w:w="1237" w:type="dxa"/>
            <w:vAlign w:val="center"/>
          </w:tcPr>
          <w:p w14:paraId="5DB1B478" w14:textId="77777777" w:rsidR="00D541B5" w:rsidRPr="00BD14E8" w:rsidRDefault="009A5FD8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="00985999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41B5" w:rsidRPr="00BD14E8" w14:paraId="04425EC8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181120B9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А11.07.022</w:t>
            </w:r>
          </w:p>
        </w:tc>
        <w:tc>
          <w:tcPr>
            <w:tcW w:w="992" w:type="dxa"/>
            <w:vAlign w:val="center"/>
          </w:tcPr>
          <w:p w14:paraId="64211107" w14:textId="5B2F464C" w:rsidR="00D541B5" w:rsidRPr="002528A7" w:rsidRDefault="007C5032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4" w:type="dxa"/>
            <w:vAlign w:val="center"/>
          </w:tcPr>
          <w:p w14:paraId="63971FBE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Аппликация лекарственного препарата на слизистую оболочку полости рта (</w:t>
            </w:r>
            <w:proofErr w:type="spellStart"/>
            <w:r w:rsidRPr="00BD14E8">
              <w:rPr>
                <w:sz w:val="24"/>
                <w:szCs w:val="24"/>
              </w:rPr>
              <w:t>Солкосерил</w:t>
            </w:r>
            <w:proofErr w:type="spellEnd"/>
            <w:r w:rsidRPr="00BD14E8">
              <w:rPr>
                <w:sz w:val="24"/>
                <w:szCs w:val="24"/>
              </w:rPr>
              <w:t xml:space="preserve">, </w:t>
            </w:r>
            <w:proofErr w:type="spellStart"/>
            <w:r w:rsidRPr="00BD14E8">
              <w:rPr>
                <w:sz w:val="24"/>
                <w:szCs w:val="24"/>
              </w:rPr>
              <w:t>Асепта</w:t>
            </w:r>
            <w:proofErr w:type="spellEnd"/>
            <w:r w:rsidRPr="00BD14E8">
              <w:rPr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37A9B2EF" w14:textId="77777777" w:rsidR="00D541B5" w:rsidRPr="00BD14E8" w:rsidRDefault="009A5FD8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  <w:r w:rsidR="00985999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41B5" w:rsidRPr="00BD14E8" w14:paraId="6A2242F8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013ADDFA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А22.07.001</w:t>
            </w:r>
          </w:p>
        </w:tc>
        <w:tc>
          <w:tcPr>
            <w:tcW w:w="992" w:type="dxa"/>
            <w:vAlign w:val="center"/>
          </w:tcPr>
          <w:p w14:paraId="4A625F97" w14:textId="43FCF581" w:rsidR="00D541B5" w:rsidRPr="002528A7" w:rsidRDefault="00AA1F97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  <w:vAlign w:val="center"/>
          </w:tcPr>
          <w:p w14:paraId="3AF9FE4C" w14:textId="77777777" w:rsidR="00D541B5" w:rsidRPr="00BD14E8" w:rsidRDefault="00D541B5" w:rsidP="00244A55">
            <w:pPr>
              <w:rPr>
                <w:b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Ультразвуковая обработка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пародонтального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кармана в области зуба</w:t>
            </w:r>
          </w:p>
        </w:tc>
        <w:tc>
          <w:tcPr>
            <w:tcW w:w="1237" w:type="dxa"/>
            <w:vAlign w:val="center"/>
          </w:tcPr>
          <w:p w14:paraId="239D71C4" w14:textId="59E1EC98" w:rsidR="00D541B5" w:rsidRPr="00BD14E8" w:rsidRDefault="007C5032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D541B5" w:rsidRPr="00BD14E8" w14:paraId="18A02A07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3F700AF8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А22.07.002</w:t>
            </w:r>
          </w:p>
        </w:tc>
        <w:tc>
          <w:tcPr>
            <w:tcW w:w="992" w:type="dxa"/>
            <w:vAlign w:val="center"/>
          </w:tcPr>
          <w:p w14:paraId="4861B4FE" w14:textId="27557EA8" w:rsidR="00D541B5" w:rsidRPr="002528A7" w:rsidRDefault="00AA1F97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4" w:type="dxa"/>
            <w:vAlign w:val="center"/>
          </w:tcPr>
          <w:p w14:paraId="67695980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Ультразвуковое удаление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наддесневых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поддесневых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зубных отложений в области 1 зуба</w:t>
            </w:r>
          </w:p>
        </w:tc>
        <w:tc>
          <w:tcPr>
            <w:tcW w:w="1237" w:type="dxa"/>
            <w:vAlign w:val="center"/>
          </w:tcPr>
          <w:p w14:paraId="4F9B6C8D" w14:textId="5B109373" w:rsidR="00D541B5" w:rsidRPr="00BD14E8" w:rsidRDefault="007C5032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356BD7" w:rsidRPr="00BD14E8" w14:paraId="197D3519" w14:textId="77777777" w:rsidTr="0007567C">
        <w:trPr>
          <w:tblCellSpacing w:w="0" w:type="dxa"/>
        </w:trPr>
        <w:tc>
          <w:tcPr>
            <w:tcW w:w="1716" w:type="dxa"/>
            <w:vAlign w:val="center"/>
          </w:tcPr>
          <w:p w14:paraId="537908FC" w14:textId="77777777" w:rsidR="00356BD7" w:rsidRPr="00BD14E8" w:rsidRDefault="00356BD7" w:rsidP="0007567C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А22.07.00</w:t>
            </w: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655A9F76" w14:textId="199ED705" w:rsidR="00356BD7" w:rsidRPr="002528A7" w:rsidRDefault="00632FCD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4" w:type="dxa"/>
            <w:vAlign w:val="center"/>
          </w:tcPr>
          <w:p w14:paraId="60A44BA1" w14:textId="56752844" w:rsidR="00356BD7" w:rsidRPr="00BD14E8" w:rsidRDefault="00356BD7" w:rsidP="0007567C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Ультразвуковое удаление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наддесневых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поддесневых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зубных отложений </w:t>
            </w:r>
            <w:r w:rsidR="00632FCD">
              <w:rPr>
                <w:sz w:val="24"/>
                <w:szCs w:val="24"/>
                <w:lang w:eastAsia="ru-RU"/>
              </w:rPr>
              <w:t>(двух челюстей)</w:t>
            </w:r>
          </w:p>
        </w:tc>
        <w:tc>
          <w:tcPr>
            <w:tcW w:w="1237" w:type="dxa"/>
            <w:vAlign w:val="center"/>
          </w:tcPr>
          <w:p w14:paraId="19F6508F" w14:textId="773F0060" w:rsidR="00356BD7" w:rsidRDefault="00985999" w:rsidP="0007567C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DF50FC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D541B5" w:rsidRPr="00BD14E8" w14:paraId="0DCF21CD" w14:textId="77777777" w:rsidTr="00D541B5">
        <w:trPr>
          <w:tblCellSpacing w:w="0" w:type="dxa"/>
        </w:trPr>
        <w:tc>
          <w:tcPr>
            <w:tcW w:w="1716" w:type="dxa"/>
            <w:vAlign w:val="center"/>
          </w:tcPr>
          <w:p w14:paraId="1DE34642" w14:textId="77777777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А16.07.051.003</w:t>
            </w:r>
          </w:p>
        </w:tc>
        <w:tc>
          <w:tcPr>
            <w:tcW w:w="992" w:type="dxa"/>
            <w:vAlign w:val="center"/>
          </w:tcPr>
          <w:p w14:paraId="330B0395" w14:textId="3DE57239" w:rsidR="00D541B5" w:rsidRPr="002528A7" w:rsidRDefault="00632FCD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  <w:r w:rsidR="00D3027A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  <w:vAlign w:val="center"/>
          </w:tcPr>
          <w:p w14:paraId="4895280C" w14:textId="7B12CA56" w:rsidR="00D541B5" w:rsidRPr="00BD14E8" w:rsidRDefault="00D541B5" w:rsidP="00244A5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Профессиональная гигиена полости рта и зубов с применением </w:t>
            </w:r>
            <w:r w:rsidRPr="00BD14E8">
              <w:rPr>
                <w:sz w:val="24"/>
                <w:szCs w:val="24"/>
                <w:lang w:val="en-US" w:eastAsia="ru-RU"/>
              </w:rPr>
              <w:t>Air</w:t>
            </w:r>
            <w:r w:rsidRPr="00BD14E8"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val="en-US" w:eastAsia="ru-RU"/>
              </w:rPr>
              <w:t>flow</w:t>
            </w:r>
            <w:r w:rsidRPr="00BD14E8">
              <w:rPr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14E8">
              <w:rPr>
                <w:sz w:val="24"/>
                <w:szCs w:val="24"/>
                <w:lang w:val="en-US" w:eastAsia="ru-RU"/>
              </w:rPr>
              <w:t>Kavo</w:t>
            </w:r>
            <w:proofErr w:type="spellEnd"/>
            <w:r w:rsidR="00356BD7">
              <w:rPr>
                <w:sz w:val="24"/>
                <w:szCs w:val="24"/>
                <w:lang w:eastAsia="ru-RU"/>
              </w:rPr>
              <w:t>, Германия</w:t>
            </w:r>
            <w:r w:rsidRPr="00BD14E8">
              <w:rPr>
                <w:sz w:val="24"/>
                <w:szCs w:val="24"/>
                <w:lang w:eastAsia="ru-RU"/>
              </w:rPr>
              <w:t xml:space="preserve">) </w:t>
            </w:r>
            <w:r w:rsidR="00632FCD">
              <w:rPr>
                <w:sz w:val="24"/>
                <w:szCs w:val="24"/>
                <w:lang w:eastAsia="ru-RU"/>
              </w:rPr>
              <w:t>двух челюстей</w:t>
            </w:r>
          </w:p>
        </w:tc>
        <w:tc>
          <w:tcPr>
            <w:tcW w:w="1237" w:type="dxa"/>
            <w:vAlign w:val="center"/>
          </w:tcPr>
          <w:p w14:paraId="1D2E21B0" w14:textId="59156C9C" w:rsidR="00D541B5" w:rsidRPr="00BD14E8" w:rsidRDefault="00DF50FC" w:rsidP="00244A5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6744F9" w:rsidRPr="00BD14E8" w14:paraId="3D7D2C18" w14:textId="77777777" w:rsidTr="00D541B5">
        <w:trPr>
          <w:tblCellSpacing w:w="0" w:type="dxa"/>
        </w:trPr>
        <w:tc>
          <w:tcPr>
            <w:tcW w:w="1716" w:type="dxa"/>
          </w:tcPr>
          <w:p w14:paraId="071603DF" w14:textId="77777777" w:rsidR="006744F9" w:rsidRPr="00BD14E8" w:rsidRDefault="006744F9" w:rsidP="0007567C">
            <w:pPr>
              <w:pStyle w:val="TableParagraph"/>
              <w:spacing w:before="101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</w:rPr>
              <w:t>А16.07.019</w:t>
            </w:r>
          </w:p>
        </w:tc>
        <w:tc>
          <w:tcPr>
            <w:tcW w:w="992" w:type="dxa"/>
          </w:tcPr>
          <w:p w14:paraId="729F3A5B" w14:textId="56D6D82B" w:rsidR="006744F9" w:rsidRPr="00DF50FC" w:rsidRDefault="00D3027A" w:rsidP="00BB4A94">
            <w:pPr>
              <w:pStyle w:val="TableParagraph"/>
              <w:spacing w:before="10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6624" w:type="dxa"/>
          </w:tcPr>
          <w:p w14:paraId="618EA5AD" w14:textId="77777777" w:rsidR="006744F9" w:rsidRPr="00BD14E8" w:rsidRDefault="006744F9" w:rsidP="0007567C">
            <w:pPr>
              <w:pStyle w:val="TableParagraph"/>
              <w:spacing w:before="101"/>
              <w:ind w:right="104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Временное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базовое </w:t>
            </w:r>
            <w:proofErr w:type="spellStart"/>
            <w:r w:rsidRPr="00BD14E8">
              <w:rPr>
                <w:rFonts w:ascii="Times New Roman" w:hAnsi="Times New Roman"/>
                <w:sz w:val="24"/>
                <w:szCs w:val="24"/>
                <w:lang w:val="ru-RU"/>
              </w:rPr>
              <w:t>шинирован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заболеваниях пародонта (4 единицы</w:t>
            </w:r>
            <w:r w:rsidRPr="00BD14E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237" w:type="dxa"/>
            <w:vAlign w:val="center"/>
          </w:tcPr>
          <w:p w14:paraId="3876B7FD" w14:textId="7B8D0CD4" w:rsidR="006744F9" w:rsidRPr="00BD14E8" w:rsidRDefault="00DF50FC" w:rsidP="0007567C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6744F9" w:rsidRPr="00BD14E8" w14:paraId="3F6CF90D" w14:textId="77777777" w:rsidTr="0007567C">
        <w:trPr>
          <w:tblCellSpacing w:w="0" w:type="dxa"/>
        </w:trPr>
        <w:tc>
          <w:tcPr>
            <w:tcW w:w="1716" w:type="dxa"/>
          </w:tcPr>
          <w:p w14:paraId="06115DA1" w14:textId="77777777" w:rsidR="006744F9" w:rsidRPr="00BD14E8" w:rsidRDefault="006744F9" w:rsidP="0007567C">
            <w:pPr>
              <w:pStyle w:val="TableParagraph"/>
              <w:spacing w:before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А16.07.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BD14E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634192D9" w14:textId="6E88CB80" w:rsidR="006744F9" w:rsidRPr="002528A7" w:rsidRDefault="00D3027A" w:rsidP="00BB4A94">
            <w:pPr>
              <w:pStyle w:val="TableParagraph"/>
              <w:spacing w:before="10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6624" w:type="dxa"/>
          </w:tcPr>
          <w:p w14:paraId="65AB72DC" w14:textId="77777777" w:rsidR="006744F9" w:rsidRPr="00BD14E8" w:rsidRDefault="006744F9" w:rsidP="0007567C">
            <w:pPr>
              <w:pStyle w:val="TableParagraph"/>
              <w:spacing w:before="101"/>
              <w:ind w:righ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Дополнительная единица к базовому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пародонтальному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шинированию</w:t>
            </w:r>
            <w:proofErr w:type="spellEnd"/>
          </w:p>
        </w:tc>
        <w:tc>
          <w:tcPr>
            <w:tcW w:w="1237" w:type="dxa"/>
            <w:vAlign w:val="center"/>
          </w:tcPr>
          <w:p w14:paraId="7D624E91" w14:textId="5A284CF9" w:rsidR="006744F9" w:rsidRDefault="00DF50FC" w:rsidP="0007567C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1CAD" w:rsidRPr="00BD14E8" w14:paraId="2F46E51C" w14:textId="77777777" w:rsidTr="0007567C">
        <w:trPr>
          <w:tblCellSpacing w:w="0" w:type="dxa"/>
        </w:trPr>
        <w:tc>
          <w:tcPr>
            <w:tcW w:w="1716" w:type="dxa"/>
          </w:tcPr>
          <w:p w14:paraId="690BC174" w14:textId="494AD311" w:rsidR="00191CAD" w:rsidRPr="00191CAD" w:rsidRDefault="00191CAD" w:rsidP="0007567C">
            <w:pPr>
              <w:pStyle w:val="TableParagraph"/>
              <w:spacing w:before="101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А17.07.003</w:t>
            </w:r>
          </w:p>
        </w:tc>
        <w:tc>
          <w:tcPr>
            <w:tcW w:w="992" w:type="dxa"/>
          </w:tcPr>
          <w:p w14:paraId="030963EC" w14:textId="79156295" w:rsidR="00191CAD" w:rsidRDefault="00D3027A" w:rsidP="00BB4A94">
            <w:pPr>
              <w:pStyle w:val="TableParagraph"/>
              <w:spacing w:before="10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6624" w:type="dxa"/>
          </w:tcPr>
          <w:p w14:paraId="1A4B13FA" w14:textId="38D8876B" w:rsidR="00191CAD" w:rsidRDefault="00191CAD" w:rsidP="0007567C">
            <w:pPr>
              <w:pStyle w:val="TableParagraph"/>
              <w:spacing w:before="101"/>
              <w:ind w:right="10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Диатермокоагуляция  при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патологии полости рта и зубов</w:t>
            </w:r>
          </w:p>
        </w:tc>
        <w:tc>
          <w:tcPr>
            <w:tcW w:w="1237" w:type="dxa"/>
            <w:vAlign w:val="center"/>
          </w:tcPr>
          <w:p w14:paraId="4D4A1CFD" w14:textId="7A2CCB45" w:rsidR="00191CAD" w:rsidRDefault="00191CAD" w:rsidP="0007567C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744F9" w:rsidRPr="00BD14E8" w14:paraId="5F418C6D" w14:textId="77777777" w:rsidTr="00CE4AAD">
        <w:trPr>
          <w:tblCellSpacing w:w="0" w:type="dxa"/>
        </w:trPr>
        <w:tc>
          <w:tcPr>
            <w:tcW w:w="1716" w:type="dxa"/>
          </w:tcPr>
          <w:p w14:paraId="529B429C" w14:textId="2710629D" w:rsidR="006744F9" w:rsidRPr="00BD14E8" w:rsidRDefault="006744F9" w:rsidP="00C14740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957412D" w14:textId="77777777" w:rsidR="006744F9" w:rsidRPr="002528A7" w:rsidRDefault="006744F9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</w:tcPr>
          <w:p w14:paraId="3B8C66B5" w14:textId="2774EF7E" w:rsidR="00DF50FC" w:rsidRDefault="00DF50FC" w:rsidP="007E4A3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C147031" w14:textId="77777777" w:rsidR="005C11F6" w:rsidRDefault="005C11F6" w:rsidP="007E4A3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3B97F89" w14:textId="77777777" w:rsidR="006744F9" w:rsidRDefault="006744F9" w:rsidP="007E4A37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b/>
                <w:bCs/>
                <w:color w:val="000000"/>
                <w:sz w:val="24"/>
                <w:szCs w:val="24"/>
                <w:lang w:eastAsia="ru-RU"/>
              </w:rPr>
              <w:t>Отбеливание зубов</w:t>
            </w:r>
          </w:p>
          <w:p w14:paraId="136C2169" w14:textId="4720E337" w:rsidR="005C11F6" w:rsidRPr="00BD14E8" w:rsidRDefault="005C11F6" w:rsidP="007E4A3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14:paraId="364A6641" w14:textId="77777777" w:rsidR="006744F9" w:rsidRPr="00BD14E8" w:rsidRDefault="006744F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744F9" w:rsidRPr="00BD14E8" w14:paraId="2459507B" w14:textId="77777777" w:rsidTr="00CE4AAD">
        <w:trPr>
          <w:tblCellSpacing w:w="0" w:type="dxa"/>
        </w:trPr>
        <w:tc>
          <w:tcPr>
            <w:tcW w:w="1716" w:type="dxa"/>
          </w:tcPr>
          <w:p w14:paraId="70B51001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А16.07.050.001</w:t>
            </w:r>
          </w:p>
        </w:tc>
        <w:tc>
          <w:tcPr>
            <w:tcW w:w="992" w:type="dxa"/>
          </w:tcPr>
          <w:p w14:paraId="6D33F178" w14:textId="2DDBAC97" w:rsidR="006744F9" w:rsidRPr="002528A7" w:rsidRDefault="004C0A0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  <w:r w:rsidR="00D3027A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4" w:type="dxa"/>
          </w:tcPr>
          <w:p w14:paraId="7CC37337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Профессиональное отбеливание зубов </w:t>
            </w:r>
            <w:proofErr w:type="spellStart"/>
            <w:r w:rsidRPr="00BD14E8">
              <w:rPr>
                <w:color w:val="000000"/>
                <w:sz w:val="24"/>
                <w:szCs w:val="24"/>
                <w:lang w:eastAsia="ru-RU"/>
              </w:rPr>
              <w:t>внутрикоронковое</w:t>
            </w:r>
            <w:proofErr w:type="spellEnd"/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D14E8">
              <w:rPr>
                <w:color w:val="000000"/>
                <w:sz w:val="24"/>
                <w:szCs w:val="24"/>
                <w:lang w:eastAsia="ru-RU"/>
              </w:rPr>
              <w:t>невитальных</w:t>
            </w:r>
            <w:proofErr w:type="spellEnd"/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 измененных в цвете зубов (1 зуб)</w:t>
            </w:r>
          </w:p>
        </w:tc>
        <w:tc>
          <w:tcPr>
            <w:tcW w:w="1237" w:type="dxa"/>
            <w:vAlign w:val="center"/>
          </w:tcPr>
          <w:p w14:paraId="7127F119" w14:textId="439C5BEB" w:rsidR="006744F9" w:rsidRPr="00BD14E8" w:rsidRDefault="00DF50FC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744F9" w:rsidRPr="00BD14E8" w14:paraId="57AAAAB7" w14:textId="77777777" w:rsidTr="00CE4AAD">
        <w:trPr>
          <w:tblCellSpacing w:w="0" w:type="dxa"/>
        </w:trPr>
        <w:tc>
          <w:tcPr>
            <w:tcW w:w="1716" w:type="dxa"/>
          </w:tcPr>
          <w:p w14:paraId="11715707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А16.07.050.002</w:t>
            </w:r>
          </w:p>
        </w:tc>
        <w:tc>
          <w:tcPr>
            <w:tcW w:w="992" w:type="dxa"/>
          </w:tcPr>
          <w:p w14:paraId="442460F0" w14:textId="3E1002AC" w:rsidR="006744F9" w:rsidRPr="002528A7" w:rsidRDefault="00DF50F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  <w:r w:rsidR="00D3027A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4" w:type="dxa"/>
          </w:tcPr>
          <w:p w14:paraId="42A7B646" w14:textId="77777777" w:rsidR="006744F9" w:rsidRPr="00BD14E8" w:rsidRDefault="006744F9" w:rsidP="00413CA3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color w:val="000000"/>
                <w:sz w:val="24"/>
                <w:szCs w:val="24"/>
                <w:lang w:eastAsia="ru-RU"/>
              </w:rPr>
              <w:t>Профессиональное отбеливание зубов направленное клиническое (1 зуб)</w:t>
            </w:r>
          </w:p>
        </w:tc>
        <w:tc>
          <w:tcPr>
            <w:tcW w:w="1237" w:type="dxa"/>
            <w:vAlign w:val="center"/>
          </w:tcPr>
          <w:p w14:paraId="3708622A" w14:textId="56E1971A" w:rsidR="006744F9" w:rsidRPr="00BD14E8" w:rsidRDefault="00DF50FC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744F9" w:rsidRPr="00BD14E8" w14:paraId="3A1C2499" w14:textId="77777777" w:rsidTr="00CE4AAD">
        <w:trPr>
          <w:tblCellSpacing w:w="0" w:type="dxa"/>
        </w:trPr>
        <w:tc>
          <w:tcPr>
            <w:tcW w:w="1716" w:type="dxa"/>
          </w:tcPr>
          <w:p w14:paraId="496416EE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А16.07.050.003</w:t>
            </w:r>
          </w:p>
        </w:tc>
        <w:tc>
          <w:tcPr>
            <w:tcW w:w="992" w:type="dxa"/>
          </w:tcPr>
          <w:p w14:paraId="1FD08A3F" w14:textId="3F5FC324" w:rsidR="006744F9" w:rsidRPr="002528A7" w:rsidRDefault="00DF50F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  <w:r w:rsidR="00D3027A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4" w:type="dxa"/>
          </w:tcPr>
          <w:p w14:paraId="1E5447F0" w14:textId="77777777" w:rsidR="006744F9" w:rsidRPr="00BD14E8" w:rsidRDefault="006744F9" w:rsidP="00413CA3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Профессиональное отбеливание зубов клиническое препаратом </w:t>
            </w:r>
            <w:proofErr w:type="spellStart"/>
            <w:r w:rsidRPr="00BD14E8">
              <w:rPr>
                <w:color w:val="000000"/>
                <w:sz w:val="24"/>
                <w:szCs w:val="24"/>
                <w:lang w:eastAsia="ru-RU"/>
              </w:rPr>
              <w:t>Опалесценс</w:t>
            </w:r>
            <w:proofErr w:type="spellEnd"/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 (2 челюсти в линии улыбки)</w:t>
            </w:r>
          </w:p>
        </w:tc>
        <w:tc>
          <w:tcPr>
            <w:tcW w:w="1237" w:type="dxa"/>
            <w:vAlign w:val="center"/>
          </w:tcPr>
          <w:p w14:paraId="22588CBE" w14:textId="74B7A26E" w:rsidR="006744F9" w:rsidRPr="00BD14E8" w:rsidRDefault="008E43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9500</w:t>
            </w:r>
          </w:p>
        </w:tc>
      </w:tr>
      <w:tr w:rsidR="00DF50FC" w:rsidRPr="00BD14E8" w14:paraId="2EC56662" w14:textId="77777777" w:rsidTr="00CE4AAD">
        <w:trPr>
          <w:tblCellSpacing w:w="0" w:type="dxa"/>
        </w:trPr>
        <w:tc>
          <w:tcPr>
            <w:tcW w:w="1716" w:type="dxa"/>
          </w:tcPr>
          <w:p w14:paraId="59A0FB1B" w14:textId="17E52C75" w:rsidR="00DF50FC" w:rsidRPr="00BD14E8" w:rsidRDefault="00DF50FC" w:rsidP="00C147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А16.07.050.004</w:t>
            </w:r>
          </w:p>
        </w:tc>
        <w:tc>
          <w:tcPr>
            <w:tcW w:w="992" w:type="dxa"/>
          </w:tcPr>
          <w:p w14:paraId="0FCE1BD8" w14:textId="18EC4161" w:rsidR="00DF50FC" w:rsidRPr="002528A7" w:rsidRDefault="00DF50F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  <w:r w:rsidR="00D3027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</w:tcPr>
          <w:p w14:paraId="710EE98F" w14:textId="2AFF4667" w:rsidR="00DF50FC" w:rsidRPr="00DF50FC" w:rsidRDefault="00DF50FC" w:rsidP="00413CA3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Профессиональное отбеливание зубов клиническое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( 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Philips</w:t>
            </w:r>
            <w:proofErr w:type="gramEnd"/>
            <w:r w:rsidRPr="00DF50F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Zoom</w:t>
            </w:r>
            <w:r w:rsidRPr="00DF50FC">
              <w:rPr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>
              <w:rPr>
                <w:color w:val="000000"/>
                <w:sz w:val="24"/>
                <w:szCs w:val="24"/>
                <w:lang w:val="en-US" w:eastAsia="ru-RU"/>
              </w:rPr>
              <w:t>WhiteSpeed</w:t>
            </w:r>
            <w:proofErr w:type="spellEnd"/>
            <w:r w:rsidRPr="00DF50F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, 2 челюсти в линии улыбки)</w:t>
            </w:r>
          </w:p>
        </w:tc>
        <w:tc>
          <w:tcPr>
            <w:tcW w:w="1237" w:type="dxa"/>
            <w:vAlign w:val="center"/>
          </w:tcPr>
          <w:p w14:paraId="642306B6" w14:textId="7D26FB10" w:rsidR="00DF50FC" w:rsidRDefault="00DF50FC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19000</w:t>
            </w:r>
          </w:p>
        </w:tc>
      </w:tr>
      <w:tr w:rsidR="00BB4A94" w:rsidRPr="00BD14E8" w14:paraId="08C2D660" w14:textId="77777777" w:rsidTr="0007567C">
        <w:trPr>
          <w:tblCellSpacing w:w="0" w:type="dxa"/>
        </w:trPr>
        <w:tc>
          <w:tcPr>
            <w:tcW w:w="10569" w:type="dxa"/>
            <w:gridSpan w:val="4"/>
          </w:tcPr>
          <w:p w14:paraId="554DC833" w14:textId="77777777" w:rsidR="00CD4A18" w:rsidRDefault="00CD4A1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145D55D" w14:textId="77777777" w:rsidR="005C11F6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B6C5E93" w14:textId="36E744C4" w:rsidR="00BB4A94" w:rsidRDefault="00BB4A94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A7">
              <w:rPr>
                <w:b/>
                <w:bCs/>
                <w:color w:val="000000"/>
                <w:sz w:val="24"/>
                <w:szCs w:val="24"/>
                <w:lang w:eastAsia="ru-RU"/>
              </w:rPr>
              <w:t>Терапевтические услуги</w:t>
            </w:r>
          </w:p>
          <w:p w14:paraId="64B4D7AC" w14:textId="5C2891C0" w:rsidR="005C11F6" w:rsidRPr="002528A7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744F9" w:rsidRPr="00BD14E8" w14:paraId="28A0CC3F" w14:textId="77777777" w:rsidTr="00CE4AAD">
        <w:trPr>
          <w:tblCellSpacing w:w="0" w:type="dxa"/>
        </w:trPr>
        <w:tc>
          <w:tcPr>
            <w:tcW w:w="1716" w:type="dxa"/>
          </w:tcPr>
          <w:p w14:paraId="456CBB1C" w14:textId="77777777" w:rsidR="006744F9" w:rsidRPr="00CD4A18" w:rsidRDefault="006744F9" w:rsidP="00C14740">
            <w:pPr>
              <w:suppressAutoHyphens w:val="0"/>
              <w:spacing w:before="100" w:beforeAutospacing="1" w:after="100" w:afterAutospacing="1"/>
              <w:ind w:right="80"/>
              <w:rPr>
                <w:bCs/>
                <w:sz w:val="24"/>
                <w:szCs w:val="24"/>
              </w:rPr>
            </w:pPr>
            <w:r w:rsidRPr="00CD4A18">
              <w:rPr>
                <w:bCs/>
                <w:sz w:val="24"/>
                <w:szCs w:val="24"/>
              </w:rPr>
              <w:lastRenderedPageBreak/>
              <w:t>А16.07.082.100</w:t>
            </w:r>
          </w:p>
        </w:tc>
        <w:tc>
          <w:tcPr>
            <w:tcW w:w="992" w:type="dxa"/>
          </w:tcPr>
          <w:p w14:paraId="7753019A" w14:textId="7FFD3EC6" w:rsidR="006744F9" w:rsidRPr="00CD4A18" w:rsidRDefault="00CD4A18" w:rsidP="00BB4A94">
            <w:pPr>
              <w:suppressAutoHyphens w:val="0"/>
              <w:spacing w:before="100" w:beforeAutospacing="1" w:after="100" w:afterAutospacing="1"/>
              <w:ind w:right="80"/>
              <w:jc w:val="center"/>
              <w:rPr>
                <w:b/>
                <w:sz w:val="24"/>
                <w:szCs w:val="24"/>
              </w:rPr>
            </w:pPr>
            <w:r w:rsidRPr="00CD4A18">
              <w:rPr>
                <w:b/>
                <w:sz w:val="24"/>
                <w:szCs w:val="24"/>
              </w:rPr>
              <w:t>3</w:t>
            </w:r>
            <w:r w:rsidR="00D302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624" w:type="dxa"/>
          </w:tcPr>
          <w:p w14:paraId="46716862" w14:textId="77777777" w:rsidR="006744F9" w:rsidRPr="00CD4A18" w:rsidRDefault="006744F9" w:rsidP="00CB7030">
            <w:pPr>
              <w:suppressAutoHyphens w:val="0"/>
              <w:spacing w:before="100" w:beforeAutospacing="1" w:after="100" w:afterAutospacing="1"/>
              <w:ind w:left="80" w:right="80"/>
              <w:rPr>
                <w:bCs/>
                <w:sz w:val="24"/>
                <w:szCs w:val="24"/>
              </w:rPr>
            </w:pPr>
            <w:proofErr w:type="spellStart"/>
            <w:r w:rsidRPr="00CD4A18">
              <w:rPr>
                <w:bCs/>
                <w:sz w:val="24"/>
                <w:szCs w:val="24"/>
              </w:rPr>
              <w:t>Сошлифовывание</w:t>
            </w:r>
            <w:proofErr w:type="spellEnd"/>
            <w:r w:rsidRPr="00CD4A18">
              <w:rPr>
                <w:bCs/>
                <w:sz w:val="24"/>
                <w:szCs w:val="24"/>
              </w:rPr>
              <w:t xml:space="preserve"> твердых тканей зуба при лечении кариеса и его осложнений </w:t>
            </w:r>
            <w:r w:rsidRPr="00CD4A18">
              <w:rPr>
                <w:bCs/>
                <w:sz w:val="24"/>
                <w:szCs w:val="24"/>
                <w:lang w:eastAsia="ru-RU"/>
              </w:rPr>
              <w:t xml:space="preserve">с изоляцией системой Коффердам, </w:t>
            </w:r>
            <w:proofErr w:type="spellStart"/>
            <w:r w:rsidRPr="00CD4A18">
              <w:rPr>
                <w:bCs/>
                <w:sz w:val="24"/>
                <w:szCs w:val="24"/>
                <w:lang w:eastAsia="ru-RU"/>
              </w:rPr>
              <w:t>Оптра</w:t>
            </w:r>
            <w:proofErr w:type="spellEnd"/>
            <w:r w:rsidRPr="00CD4A18">
              <w:rPr>
                <w:bCs/>
                <w:sz w:val="24"/>
                <w:szCs w:val="24"/>
                <w:lang w:eastAsia="ru-RU"/>
              </w:rPr>
              <w:t xml:space="preserve"> Гейт</w:t>
            </w:r>
          </w:p>
        </w:tc>
        <w:tc>
          <w:tcPr>
            <w:tcW w:w="1237" w:type="dxa"/>
            <w:vAlign w:val="center"/>
          </w:tcPr>
          <w:p w14:paraId="07BE3FC3" w14:textId="6CA94937" w:rsidR="006744F9" w:rsidRPr="00BD14E8" w:rsidRDefault="00CD4A1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6744F9" w:rsidRPr="00BD14E8" w14:paraId="7428A7D3" w14:textId="77777777" w:rsidTr="00CE4AAD">
        <w:trPr>
          <w:tblCellSpacing w:w="0" w:type="dxa"/>
        </w:trPr>
        <w:tc>
          <w:tcPr>
            <w:tcW w:w="1716" w:type="dxa"/>
          </w:tcPr>
          <w:p w14:paraId="3BC84D67" w14:textId="77777777" w:rsidR="006744F9" w:rsidRPr="00BD14E8" w:rsidRDefault="006744F9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А16.07.082.001</w:t>
            </w:r>
          </w:p>
        </w:tc>
        <w:tc>
          <w:tcPr>
            <w:tcW w:w="992" w:type="dxa"/>
          </w:tcPr>
          <w:p w14:paraId="0E4E2AF5" w14:textId="02BC5673" w:rsidR="006744F9" w:rsidRPr="002528A7" w:rsidRDefault="00CD4A18" w:rsidP="00BB4A94">
            <w:pPr>
              <w:suppressAutoHyphens w:val="0"/>
              <w:spacing w:before="100" w:beforeAutospacing="1" w:after="100" w:afterAutospacing="1"/>
              <w:ind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D3027A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4" w:type="dxa"/>
          </w:tcPr>
          <w:p w14:paraId="67D2B7DE" w14:textId="0493E800" w:rsidR="006744F9" w:rsidRPr="00BD14E8" w:rsidRDefault="006744F9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14E8">
              <w:rPr>
                <w:sz w:val="24"/>
                <w:szCs w:val="24"/>
              </w:rPr>
              <w:t>Сошлифовывание</w:t>
            </w:r>
            <w:proofErr w:type="spellEnd"/>
            <w:r w:rsidRPr="00BD14E8">
              <w:rPr>
                <w:sz w:val="24"/>
                <w:szCs w:val="24"/>
              </w:rPr>
              <w:t xml:space="preserve"> твердых тканей зуба при </w:t>
            </w:r>
            <w:proofErr w:type="gramStart"/>
            <w:r w:rsidRPr="00BD14E8">
              <w:rPr>
                <w:sz w:val="24"/>
                <w:szCs w:val="24"/>
              </w:rPr>
              <w:t>лечении  кариеса</w:t>
            </w:r>
            <w:proofErr w:type="gramEnd"/>
          </w:p>
        </w:tc>
        <w:tc>
          <w:tcPr>
            <w:tcW w:w="1237" w:type="dxa"/>
            <w:vAlign w:val="center"/>
          </w:tcPr>
          <w:p w14:paraId="19E4A8B3" w14:textId="6915A814" w:rsidR="006744F9" w:rsidRPr="00BD14E8" w:rsidRDefault="00CD4A1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744F9" w:rsidRPr="00BD14E8" w14:paraId="1E531C58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45102A75" w14:textId="77777777" w:rsidR="006744F9" w:rsidRPr="00BD14E8" w:rsidRDefault="006744F9" w:rsidP="00C14740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А16.07.002.019</w:t>
            </w:r>
          </w:p>
        </w:tc>
        <w:tc>
          <w:tcPr>
            <w:tcW w:w="992" w:type="dxa"/>
            <w:vAlign w:val="center"/>
          </w:tcPr>
          <w:p w14:paraId="1839A864" w14:textId="40C29451" w:rsidR="006744F9" w:rsidRPr="002528A7" w:rsidRDefault="00DF273F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D302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624" w:type="dxa"/>
            <w:vAlign w:val="center"/>
          </w:tcPr>
          <w:p w14:paraId="76FDCEA7" w14:textId="6A77B431" w:rsidR="006744F9" w:rsidRPr="00653551" w:rsidRDefault="006744F9" w:rsidP="00C14740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</w:t>
            </w:r>
            <w:proofErr w:type="gramStart"/>
            <w:r w:rsidRPr="00BD14E8">
              <w:rPr>
                <w:sz w:val="24"/>
                <w:szCs w:val="24"/>
                <w:lang w:eastAsia="ru-RU"/>
              </w:rPr>
              <w:t xml:space="preserve">пломбой </w:t>
            </w:r>
            <w:r w:rsidR="00DF273F" w:rsidRPr="00DF273F"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BD14E8">
              <w:rPr>
                <w:sz w:val="24"/>
                <w:szCs w:val="24"/>
                <w:lang w:eastAsia="ru-RU"/>
              </w:rPr>
              <w:t xml:space="preserve"> использованием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стеклоиономерных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цементов</w:t>
            </w:r>
            <w:r w:rsidR="00BA2CF2" w:rsidRPr="00BA2CF2">
              <w:rPr>
                <w:sz w:val="24"/>
                <w:szCs w:val="24"/>
                <w:lang w:eastAsia="ru-RU"/>
              </w:rPr>
              <w:t xml:space="preserve"> (</w:t>
            </w:r>
            <w:r w:rsidR="00BA2CF2">
              <w:rPr>
                <w:sz w:val="24"/>
                <w:szCs w:val="24"/>
                <w:lang w:val="en-US" w:eastAsia="ru-RU"/>
              </w:rPr>
              <w:t>c</w:t>
            </w:r>
            <w:proofErr w:type="spellStart"/>
            <w:r w:rsidR="00653551">
              <w:rPr>
                <w:sz w:val="24"/>
                <w:szCs w:val="24"/>
                <w:lang w:eastAsia="ru-RU"/>
              </w:rPr>
              <w:t>редний</w:t>
            </w:r>
            <w:proofErr w:type="spellEnd"/>
            <w:r w:rsidR="00653551">
              <w:rPr>
                <w:sz w:val="24"/>
                <w:szCs w:val="24"/>
                <w:lang w:eastAsia="ru-RU"/>
              </w:rPr>
              <w:t xml:space="preserve"> кариес)</w:t>
            </w:r>
          </w:p>
        </w:tc>
        <w:tc>
          <w:tcPr>
            <w:tcW w:w="1237" w:type="dxa"/>
            <w:vAlign w:val="center"/>
          </w:tcPr>
          <w:p w14:paraId="01EDE411" w14:textId="35F0F56B" w:rsidR="006744F9" w:rsidRPr="00DF273F" w:rsidRDefault="00D757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1</w:t>
            </w:r>
            <w:r w:rsidR="00AE032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273F">
              <w:rPr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6744F9" w:rsidRPr="00BD14E8" w14:paraId="78104A01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75733056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А16.07.002.005</w:t>
            </w:r>
          </w:p>
        </w:tc>
        <w:tc>
          <w:tcPr>
            <w:tcW w:w="992" w:type="dxa"/>
            <w:vAlign w:val="center"/>
          </w:tcPr>
          <w:p w14:paraId="5F125850" w14:textId="32967622" w:rsidR="006744F9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624" w:type="dxa"/>
            <w:vAlign w:val="center"/>
          </w:tcPr>
          <w:p w14:paraId="5DD2E5AE" w14:textId="6FFC4DB5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пломбой </w:t>
            </w:r>
            <w:r w:rsidR="00DF273F"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eastAsia="ru-RU"/>
              </w:rPr>
              <w:t xml:space="preserve"> с использованием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стеклоиномерных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цементов</w:t>
            </w:r>
            <w:r w:rsidR="00653551">
              <w:rPr>
                <w:sz w:val="24"/>
                <w:szCs w:val="24"/>
                <w:lang w:eastAsia="ru-RU"/>
              </w:rPr>
              <w:t xml:space="preserve"> (глубокий кариес)</w:t>
            </w:r>
          </w:p>
        </w:tc>
        <w:tc>
          <w:tcPr>
            <w:tcW w:w="1237" w:type="dxa"/>
            <w:vAlign w:val="center"/>
          </w:tcPr>
          <w:p w14:paraId="7EC21E45" w14:textId="4BC7E949" w:rsidR="006744F9" w:rsidRPr="00DF273F" w:rsidRDefault="00D757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1</w:t>
            </w:r>
            <w:r w:rsidR="00AE032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273F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744F9" w:rsidRPr="00BD14E8" w14:paraId="188692E9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391EEF8D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А16.07.002.010</w:t>
            </w:r>
          </w:p>
        </w:tc>
        <w:tc>
          <w:tcPr>
            <w:tcW w:w="992" w:type="dxa"/>
            <w:vAlign w:val="center"/>
          </w:tcPr>
          <w:p w14:paraId="72D8C884" w14:textId="552A1CAB" w:rsidR="006744F9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624" w:type="dxa"/>
            <w:vAlign w:val="center"/>
          </w:tcPr>
          <w:p w14:paraId="0191570F" w14:textId="409A2C7D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пломбой </w:t>
            </w:r>
            <w:r w:rsidR="00DF273F"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eastAsia="ru-RU"/>
              </w:rPr>
              <w:t xml:space="preserve"> с использованием материалов из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фотополимеров</w:t>
            </w:r>
            <w:proofErr w:type="spellEnd"/>
            <w:r w:rsidR="00653551">
              <w:rPr>
                <w:sz w:val="24"/>
                <w:szCs w:val="24"/>
                <w:lang w:eastAsia="ru-RU"/>
              </w:rPr>
              <w:t xml:space="preserve"> (средний кариес)</w:t>
            </w:r>
          </w:p>
        </w:tc>
        <w:tc>
          <w:tcPr>
            <w:tcW w:w="1237" w:type="dxa"/>
            <w:vAlign w:val="center"/>
          </w:tcPr>
          <w:p w14:paraId="3FC58B87" w14:textId="13AD4C20" w:rsidR="006744F9" w:rsidRPr="00DF273F" w:rsidRDefault="00DF273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B93386" w:rsidRPr="00BD14E8" w14:paraId="205C24D4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4AC6E16A" w14:textId="5EFE2C9B" w:rsidR="00B93386" w:rsidRPr="00BD14E8" w:rsidRDefault="00B93386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А16.07.002.030</w:t>
            </w:r>
          </w:p>
        </w:tc>
        <w:tc>
          <w:tcPr>
            <w:tcW w:w="992" w:type="dxa"/>
            <w:vAlign w:val="center"/>
          </w:tcPr>
          <w:p w14:paraId="4AC28C01" w14:textId="07BAF616" w:rsidR="00B93386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624" w:type="dxa"/>
            <w:vAlign w:val="center"/>
          </w:tcPr>
          <w:p w14:paraId="2481DCCE" w14:textId="2A5C1590" w:rsidR="00B93386" w:rsidRPr="00BD14E8" w:rsidRDefault="00B93386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пломбой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eastAsia="ru-RU"/>
              </w:rPr>
              <w:t xml:space="preserve"> с использованием материалов из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фотополимеров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(стразы и </w:t>
            </w:r>
            <w:proofErr w:type="spellStart"/>
            <w:r>
              <w:rPr>
                <w:sz w:val="24"/>
                <w:szCs w:val="24"/>
                <w:lang w:eastAsia="ru-RU"/>
              </w:rPr>
              <w:t>скайсы</w:t>
            </w:r>
            <w:proofErr w:type="spellEnd"/>
            <w:r>
              <w:rPr>
                <w:sz w:val="24"/>
                <w:szCs w:val="24"/>
                <w:lang w:eastAsia="ru-RU"/>
              </w:rPr>
              <w:t>))</w:t>
            </w:r>
          </w:p>
        </w:tc>
        <w:tc>
          <w:tcPr>
            <w:tcW w:w="1237" w:type="dxa"/>
            <w:vAlign w:val="center"/>
          </w:tcPr>
          <w:p w14:paraId="25008788" w14:textId="593D7353" w:rsidR="00B93386" w:rsidRDefault="00B9338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6744F9" w:rsidRPr="00BD14E8" w14:paraId="035E90CC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7DBEC3EA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А16.07.002.011</w:t>
            </w:r>
          </w:p>
        </w:tc>
        <w:tc>
          <w:tcPr>
            <w:tcW w:w="992" w:type="dxa"/>
            <w:vAlign w:val="center"/>
          </w:tcPr>
          <w:p w14:paraId="1A6EEEF5" w14:textId="775E618A" w:rsidR="006744F9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624" w:type="dxa"/>
            <w:vAlign w:val="center"/>
          </w:tcPr>
          <w:p w14:paraId="2CD1E5BA" w14:textId="1F6DDBFA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</w:t>
            </w:r>
            <w:proofErr w:type="gramStart"/>
            <w:r w:rsidRPr="00BD14E8">
              <w:rPr>
                <w:sz w:val="24"/>
                <w:szCs w:val="24"/>
                <w:lang w:eastAsia="ru-RU"/>
              </w:rPr>
              <w:t>пломбой  с</w:t>
            </w:r>
            <w:proofErr w:type="gramEnd"/>
            <w:r w:rsidRPr="00BD14E8">
              <w:rPr>
                <w:sz w:val="24"/>
                <w:szCs w:val="24"/>
                <w:lang w:eastAsia="ru-RU"/>
              </w:rPr>
              <w:t xml:space="preserve"> использованием материалов из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фотополимеров</w:t>
            </w:r>
            <w:proofErr w:type="spellEnd"/>
            <w:r w:rsidR="00653551">
              <w:rPr>
                <w:sz w:val="24"/>
                <w:szCs w:val="24"/>
                <w:lang w:eastAsia="ru-RU"/>
              </w:rPr>
              <w:t xml:space="preserve"> (глубокий кариес)</w:t>
            </w:r>
          </w:p>
        </w:tc>
        <w:tc>
          <w:tcPr>
            <w:tcW w:w="1237" w:type="dxa"/>
            <w:vAlign w:val="center"/>
          </w:tcPr>
          <w:p w14:paraId="0B66D74E" w14:textId="4A185C52" w:rsidR="006744F9" w:rsidRPr="00DF273F" w:rsidRDefault="00DF273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6744F9" w:rsidRPr="00BD14E8" w14:paraId="0414156D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40AB705F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А16.07.002.014</w:t>
            </w:r>
          </w:p>
        </w:tc>
        <w:tc>
          <w:tcPr>
            <w:tcW w:w="992" w:type="dxa"/>
            <w:vAlign w:val="center"/>
          </w:tcPr>
          <w:p w14:paraId="0C02B26C" w14:textId="70E9A20D" w:rsidR="006744F9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624" w:type="dxa"/>
            <w:vAlign w:val="center"/>
          </w:tcPr>
          <w:p w14:paraId="5E839EC4" w14:textId="51481031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пломбой </w:t>
            </w:r>
            <w:r w:rsidR="0054279A"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eastAsia="ru-RU"/>
              </w:rPr>
              <w:t xml:space="preserve"> с использованием материалов из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фотополимеров-нанокомпозитов</w:t>
            </w:r>
            <w:proofErr w:type="spellEnd"/>
            <w:r w:rsidR="00653551">
              <w:rPr>
                <w:sz w:val="24"/>
                <w:szCs w:val="24"/>
                <w:lang w:eastAsia="ru-RU"/>
              </w:rPr>
              <w:t xml:space="preserve"> (средний кариес)</w:t>
            </w:r>
          </w:p>
        </w:tc>
        <w:tc>
          <w:tcPr>
            <w:tcW w:w="1237" w:type="dxa"/>
            <w:vAlign w:val="center"/>
          </w:tcPr>
          <w:p w14:paraId="7A6EB49E" w14:textId="7A9807A1" w:rsidR="006744F9" w:rsidRPr="0054279A" w:rsidRDefault="0054279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6744F9" w:rsidRPr="00BD14E8" w14:paraId="6B2D3B69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1186AC2D" w14:textId="77777777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А16.07.002.015</w:t>
            </w:r>
          </w:p>
        </w:tc>
        <w:tc>
          <w:tcPr>
            <w:tcW w:w="992" w:type="dxa"/>
            <w:vAlign w:val="center"/>
          </w:tcPr>
          <w:p w14:paraId="7687E8F3" w14:textId="2505665A" w:rsidR="006744F9" w:rsidRPr="002528A7" w:rsidRDefault="004C0A0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  <w:r w:rsidR="00D3027A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4" w:type="dxa"/>
            <w:vAlign w:val="center"/>
          </w:tcPr>
          <w:p w14:paraId="5700B1BB" w14:textId="23A08B8E" w:rsidR="006744F9" w:rsidRPr="00BD14E8" w:rsidRDefault="006744F9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</w:t>
            </w:r>
            <w:proofErr w:type="gramStart"/>
            <w:r w:rsidRPr="00BD14E8">
              <w:rPr>
                <w:sz w:val="24"/>
                <w:szCs w:val="24"/>
                <w:lang w:eastAsia="ru-RU"/>
              </w:rPr>
              <w:t>пломбой  с</w:t>
            </w:r>
            <w:proofErr w:type="gramEnd"/>
            <w:r w:rsidRPr="00BD14E8">
              <w:rPr>
                <w:sz w:val="24"/>
                <w:szCs w:val="24"/>
                <w:lang w:eastAsia="ru-RU"/>
              </w:rPr>
              <w:t xml:space="preserve"> использованием материалов из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фотополимеров-нанокомпозитов</w:t>
            </w:r>
            <w:proofErr w:type="spellEnd"/>
            <w:r w:rsidR="00653551">
              <w:rPr>
                <w:sz w:val="24"/>
                <w:szCs w:val="24"/>
                <w:lang w:eastAsia="ru-RU"/>
              </w:rPr>
              <w:t xml:space="preserve"> (глубокий кариес)</w:t>
            </w:r>
          </w:p>
        </w:tc>
        <w:tc>
          <w:tcPr>
            <w:tcW w:w="1237" w:type="dxa"/>
            <w:vAlign w:val="center"/>
          </w:tcPr>
          <w:p w14:paraId="50AF2BB9" w14:textId="4DDB8377" w:rsidR="006744F9" w:rsidRPr="00A8795A" w:rsidRDefault="00A8795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3500</w:t>
            </w:r>
          </w:p>
        </w:tc>
      </w:tr>
      <w:tr w:rsidR="00163A2E" w:rsidRPr="00BD14E8" w14:paraId="159F65A3" w14:textId="77777777" w:rsidTr="006C1F95">
        <w:trPr>
          <w:tblCellSpacing w:w="0" w:type="dxa"/>
        </w:trPr>
        <w:tc>
          <w:tcPr>
            <w:tcW w:w="1716" w:type="dxa"/>
            <w:vAlign w:val="center"/>
          </w:tcPr>
          <w:p w14:paraId="3E170917" w14:textId="77777777" w:rsidR="00163A2E" w:rsidRPr="00BD14E8" w:rsidRDefault="00163A2E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А16.07.003.001</w:t>
            </w:r>
          </w:p>
        </w:tc>
        <w:tc>
          <w:tcPr>
            <w:tcW w:w="992" w:type="dxa"/>
            <w:vAlign w:val="center"/>
          </w:tcPr>
          <w:p w14:paraId="14C492B2" w14:textId="02C29BCD" w:rsidR="00163A2E" w:rsidRPr="002528A7" w:rsidRDefault="00A8795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  <w:r w:rsidR="00D3027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</w:tcPr>
          <w:p w14:paraId="543C7A40" w14:textId="77777777" w:rsidR="00163A2E" w:rsidRPr="00BD14E8" w:rsidRDefault="00163A2E" w:rsidP="006C1F9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Восстановление </w:t>
            </w:r>
            <w:proofErr w:type="gramStart"/>
            <w:r>
              <w:rPr>
                <w:sz w:val="24"/>
                <w:szCs w:val="24"/>
              </w:rPr>
              <w:t xml:space="preserve">зуба  </w:t>
            </w:r>
            <w:proofErr w:type="spellStart"/>
            <w:r>
              <w:rPr>
                <w:sz w:val="24"/>
                <w:szCs w:val="24"/>
              </w:rPr>
              <w:t>виниром</w:t>
            </w:r>
            <w:proofErr w:type="spellEnd"/>
            <w:proofErr w:type="gramEnd"/>
            <w:r w:rsidRPr="001F0CDB">
              <w:rPr>
                <w:sz w:val="24"/>
                <w:szCs w:val="24"/>
              </w:rPr>
              <w:t xml:space="preserve"> </w:t>
            </w:r>
            <w:r w:rsidRPr="00BD14E8">
              <w:rPr>
                <w:sz w:val="24"/>
                <w:szCs w:val="24"/>
              </w:rPr>
              <w:t xml:space="preserve"> из фотополимерного материала прямым методом</w:t>
            </w:r>
          </w:p>
        </w:tc>
        <w:tc>
          <w:tcPr>
            <w:tcW w:w="1237" w:type="dxa"/>
            <w:vAlign w:val="center"/>
          </w:tcPr>
          <w:p w14:paraId="2F2ABCF2" w14:textId="45598F7F" w:rsidR="00163A2E" w:rsidRPr="00653551" w:rsidRDefault="0065355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4000</w:t>
            </w:r>
          </w:p>
        </w:tc>
      </w:tr>
      <w:tr w:rsidR="00163A2E" w:rsidRPr="00BD14E8" w14:paraId="5D0F5EC2" w14:textId="77777777" w:rsidTr="006C1F95">
        <w:trPr>
          <w:tblCellSpacing w:w="0" w:type="dxa"/>
        </w:trPr>
        <w:tc>
          <w:tcPr>
            <w:tcW w:w="1716" w:type="dxa"/>
            <w:vAlign w:val="center"/>
          </w:tcPr>
          <w:p w14:paraId="08674D7E" w14:textId="77777777" w:rsidR="00163A2E" w:rsidRPr="00BD14E8" w:rsidRDefault="00163A2E" w:rsidP="006C1F9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А16.07.031</w:t>
            </w:r>
          </w:p>
        </w:tc>
        <w:tc>
          <w:tcPr>
            <w:tcW w:w="992" w:type="dxa"/>
            <w:vAlign w:val="center"/>
          </w:tcPr>
          <w:p w14:paraId="7E1492AB" w14:textId="679273C5" w:rsidR="00163A2E" w:rsidRPr="002528A7" w:rsidRDefault="00A8795A" w:rsidP="006C1F9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  <w:r w:rsidR="00D3027A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4" w:type="dxa"/>
            <w:vAlign w:val="center"/>
          </w:tcPr>
          <w:p w14:paraId="764B974A" w14:textId="77777777" w:rsidR="00163A2E" w:rsidRPr="00BD14E8" w:rsidRDefault="00163A2E" w:rsidP="006C1F9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Восстановление зуба пломбировочными материалами с использованием анкерного штифта</w:t>
            </w:r>
          </w:p>
        </w:tc>
        <w:tc>
          <w:tcPr>
            <w:tcW w:w="1237" w:type="dxa"/>
            <w:vAlign w:val="center"/>
          </w:tcPr>
          <w:p w14:paraId="4CF7E4BF" w14:textId="661B3127" w:rsidR="00163A2E" w:rsidRPr="00A8795A" w:rsidRDefault="00A8795A" w:rsidP="006C1F9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163A2E" w:rsidRPr="00BD14E8" w14:paraId="262233E2" w14:textId="77777777" w:rsidTr="006C1F95">
        <w:trPr>
          <w:tblCellSpacing w:w="0" w:type="dxa"/>
        </w:trPr>
        <w:tc>
          <w:tcPr>
            <w:tcW w:w="1716" w:type="dxa"/>
            <w:vAlign w:val="center"/>
          </w:tcPr>
          <w:p w14:paraId="31B31D7B" w14:textId="77777777" w:rsidR="00163A2E" w:rsidRPr="00BD14E8" w:rsidRDefault="00163A2E" w:rsidP="006C1F9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А16.07.031.001</w:t>
            </w:r>
          </w:p>
        </w:tc>
        <w:tc>
          <w:tcPr>
            <w:tcW w:w="992" w:type="dxa"/>
            <w:vAlign w:val="center"/>
          </w:tcPr>
          <w:p w14:paraId="3F7ECBD4" w14:textId="03EB1986" w:rsidR="00163A2E" w:rsidRPr="002528A7" w:rsidRDefault="00A8795A" w:rsidP="006C1F9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  <w:r w:rsidR="00D3027A"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4" w:type="dxa"/>
            <w:vAlign w:val="center"/>
          </w:tcPr>
          <w:p w14:paraId="7E5E5D2D" w14:textId="77777777" w:rsidR="00163A2E" w:rsidRPr="00BD14E8" w:rsidRDefault="00163A2E" w:rsidP="006C1F95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Восстановление зуба пломбировочными материалами с использованием стекловолоконного штифта</w:t>
            </w:r>
          </w:p>
        </w:tc>
        <w:tc>
          <w:tcPr>
            <w:tcW w:w="1237" w:type="dxa"/>
            <w:vAlign w:val="center"/>
          </w:tcPr>
          <w:p w14:paraId="05298D66" w14:textId="16B03516" w:rsidR="00163A2E" w:rsidRPr="00A8795A" w:rsidRDefault="00A8795A" w:rsidP="006C1F9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163A2E" w:rsidRPr="00BD14E8" w14:paraId="1F1E01B0" w14:textId="77777777" w:rsidTr="006C1F95">
        <w:trPr>
          <w:tblCellSpacing w:w="0" w:type="dxa"/>
        </w:trPr>
        <w:tc>
          <w:tcPr>
            <w:tcW w:w="1716" w:type="dxa"/>
            <w:vAlign w:val="center"/>
          </w:tcPr>
          <w:p w14:paraId="4C883F21" w14:textId="77777777" w:rsidR="00163A2E" w:rsidRPr="00163A2E" w:rsidRDefault="00163A2E" w:rsidP="00C14740">
            <w:pPr>
              <w:rPr>
                <w:sz w:val="24"/>
                <w:szCs w:val="24"/>
                <w:lang w:val="en-US"/>
              </w:rPr>
            </w:pPr>
            <w:r w:rsidRPr="00BD14E8">
              <w:rPr>
                <w:sz w:val="24"/>
                <w:szCs w:val="24"/>
                <w:lang w:eastAsia="ru-RU"/>
              </w:rPr>
              <w:t>А16.07.</w:t>
            </w:r>
            <w:r>
              <w:rPr>
                <w:sz w:val="24"/>
                <w:szCs w:val="24"/>
                <w:lang w:val="en-US" w:eastAsia="ru-RU"/>
              </w:rPr>
              <w:t>199</w:t>
            </w:r>
          </w:p>
        </w:tc>
        <w:tc>
          <w:tcPr>
            <w:tcW w:w="992" w:type="dxa"/>
            <w:vAlign w:val="center"/>
          </w:tcPr>
          <w:p w14:paraId="21EAAD55" w14:textId="1E80A72C" w:rsidR="00163A2E" w:rsidRPr="002528A7" w:rsidRDefault="00A8795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  <w:r w:rsidR="00D3027A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</w:tcPr>
          <w:p w14:paraId="43084F46" w14:textId="77777777" w:rsidR="00163A2E" w:rsidRPr="00163A2E" w:rsidRDefault="00163A2E" w:rsidP="006C1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Снятие </w:t>
            </w:r>
            <w:r w:rsidR="00D02EA5">
              <w:rPr>
                <w:sz w:val="24"/>
                <w:szCs w:val="24"/>
              </w:rPr>
              <w:t xml:space="preserve">постоянной </w:t>
            </w:r>
            <w:r>
              <w:rPr>
                <w:sz w:val="24"/>
                <w:szCs w:val="24"/>
              </w:rPr>
              <w:t>пломбы</w:t>
            </w:r>
          </w:p>
        </w:tc>
        <w:tc>
          <w:tcPr>
            <w:tcW w:w="1237" w:type="dxa"/>
            <w:vAlign w:val="center"/>
          </w:tcPr>
          <w:p w14:paraId="30D60F84" w14:textId="3932D5A0" w:rsidR="00163A2E" w:rsidRPr="00163A2E" w:rsidRDefault="00A8795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63A2E" w:rsidRPr="00BD14E8" w14:paraId="5297A3CC" w14:textId="77777777" w:rsidTr="006C1F95">
        <w:trPr>
          <w:tblCellSpacing w:w="0" w:type="dxa"/>
        </w:trPr>
        <w:tc>
          <w:tcPr>
            <w:tcW w:w="1716" w:type="dxa"/>
            <w:vAlign w:val="center"/>
          </w:tcPr>
          <w:p w14:paraId="5D338265" w14:textId="77777777" w:rsidR="00163A2E" w:rsidRPr="00163A2E" w:rsidRDefault="00163A2E" w:rsidP="006C1F95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  <w:lang w:eastAsia="ru-RU"/>
              </w:rPr>
              <w:t>А16.07.</w:t>
            </w:r>
            <w:r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14:paraId="1C1E4525" w14:textId="1F9C798C" w:rsidR="00163A2E" w:rsidRPr="002528A7" w:rsidRDefault="00D3027A" w:rsidP="006C1F9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624" w:type="dxa"/>
          </w:tcPr>
          <w:p w14:paraId="504F57DC" w14:textId="77777777" w:rsidR="00163A2E" w:rsidRPr="00163A2E" w:rsidRDefault="00163A2E" w:rsidP="006C1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Снятие пломбы металлической</w:t>
            </w:r>
          </w:p>
        </w:tc>
        <w:tc>
          <w:tcPr>
            <w:tcW w:w="1237" w:type="dxa"/>
            <w:vAlign w:val="center"/>
          </w:tcPr>
          <w:p w14:paraId="0EEA6E56" w14:textId="6FFE6FCD" w:rsidR="00163A2E" w:rsidRDefault="00A8795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63A2E" w:rsidRPr="00BD14E8" w14:paraId="1ECC031B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2F8755A9" w14:textId="77777777" w:rsidR="00163A2E" w:rsidRPr="00BD14E8" w:rsidRDefault="00163A2E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А16.07.002.018</w:t>
            </w:r>
          </w:p>
        </w:tc>
        <w:tc>
          <w:tcPr>
            <w:tcW w:w="992" w:type="dxa"/>
            <w:vAlign w:val="center"/>
          </w:tcPr>
          <w:p w14:paraId="75EDF6B4" w14:textId="153D27B6" w:rsidR="00163A2E" w:rsidRPr="00D3027A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624" w:type="dxa"/>
            <w:vAlign w:val="center"/>
          </w:tcPr>
          <w:p w14:paraId="451E4E14" w14:textId="6802573F" w:rsidR="00163A2E" w:rsidRPr="00A8795A" w:rsidRDefault="00163A2E" w:rsidP="006B2057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пломбой с использованием изолирующей </w:t>
            </w:r>
            <w:proofErr w:type="gramStart"/>
            <w:r w:rsidRPr="00BD14E8">
              <w:rPr>
                <w:sz w:val="24"/>
                <w:szCs w:val="24"/>
                <w:lang w:eastAsia="ru-RU"/>
              </w:rPr>
              <w:t>прокладки  (</w:t>
            </w:r>
            <w:proofErr w:type="spellStart"/>
            <w:proofErr w:type="gramEnd"/>
            <w:r w:rsidRPr="00BD14E8">
              <w:rPr>
                <w:sz w:val="24"/>
                <w:szCs w:val="24"/>
                <w:lang w:eastAsia="ru-RU"/>
              </w:rPr>
              <w:t>Ионозит</w:t>
            </w:r>
            <w:proofErr w:type="spellEnd"/>
            <w:r w:rsidR="00A8795A">
              <w:rPr>
                <w:sz w:val="24"/>
                <w:szCs w:val="24"/>
                <w:lang w:eastAsia="ru-RU"/>
              </w:rPr>
              <w:t xml:space="preserve">, </w:t>
            </w:r>
            <w:r w:rsidR="00A8795A">
              <w:rPr>
                <w:sz w:val="24"/>
                <w:szCs w:val="24"/>
                <w:lang w:val="en-US" w:eastAsia="ru-RU"/>
              </w:rPr>
              <w:t>SDR</w:t>
            </w:r>
            <w:r w:rsidRPr="00BD14E8">
              <w:rPr>
                <w:sz w:val="24"/>
                <w:szCs w:val="24"/>
                <w:lang w:eastAsia="ru-RU"/>
              </w:rPr>
              <w:t>)</w:t>
            </w:r>
            <w:r w:rsidR="00A8795A" w:rsidRPr="00A8795A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7" w:type="dxa"/>
            <w:vAlign w:val="center"/>
          </w:tcPr>
          <w:p w14:paraId="36A62451" w14:textId="4F4F8520" w:rsidR="00163A2E" w:rsidRPr="00D2146E" w:rsidRDefault="00A8795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250</w:t>
            </w:r>
          </w:p>
        </w:tc>
      </w:tr>
      <w:tr w:rsidR="004B5050" w:rsidRPr="00BD14E8" w14:paraId="49B15B83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139FE7D2" w14:textId="77777777" w:rsidR="004B5050" w:rsidRPr="00BD14E8" w:rsidRDefault="004B5050" w:rsidP="001906C1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</w:t>
            </w:r>
            <w:r w:rsidR="00AE032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14:paraId="788D21ED" w14:textId="74C764DA" w:rsidR="004B5050" w:rsidRPr="00D3027A" w:rsidRDefault="00D3027A" w:rsidP="001906C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624" w:type="dxa"/>
            <w:vAlign w:val="center"/>
          </w:tcPr>
          <w:p w14:paraId="595B7B9B" w14:textId="77777777" w:rsidR="004B5050" w:rsidRPr="00BD14E8" w:rsidRDefault="004B5050" w:rsidP="001906C1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Восстановление зуба пломбой с использованием </w:t>
            </w:r>
            <w:proofErr w:type="spellStart"/>
            <w:r>
              <w:rPr>
                <w:sz w:val="24"/>
                <w:szCs w:val="24"/>
                <w:lang w:eastAsia="ru-RU"/>
              </w:rPr>
              <w:t>ретракционной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нити</w:t>
            </w:r>
          </w:p>
        </w:tc>
        <w:tc>
          <w:tcPr>
            <w:tcW w:w="1237" w:type="dxa"/>
            <w:vAlign w:val="center"/>
          </w:tcPr>
          <w:p w14:paraId="25A1C28D" w14:textId="632B4280" w:rsidR="004B5050" w:rsidRPr="00BA2CF2" w:rsidRDefault="004B5050" w:rsidP="001906C1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BA2CF2">
              <w:rPr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</w:tr>
      <w:tr w:rsidR="00C6271B" w:rsidRPr="00BD14E8" w14:paraId="754C4198" w14:textId="77777777" w:rsidTr="00FA4645">
        <w:trPr>
          <w:tblCellSpacing w:w="0" w:type="dxa"/>
        </w:trPr>
        <w:tc>
          <w:tcPr>
            <w:tcW w:w="1716" w:type="dxa"/>
            <w:vAlign w:val="center"/>
          </w:tcPr>
          <w:p w14:paraId="178D0A7A" w14:textId="7C96C569" w:rsidR="00C6271B" w:rsidRPr="00BA2CF2" w:rsidRDefault="00C6271B" w:rsidP="00FA4645">
            <w:pPr>
              <w:rPr>
                <w:sz w:val="24"/>
                <w:szCs w:val="24"/>
                <w:lang w:val="en-US" w:eastAsia="ru-RU"/>
              </w:rPr>
            </w:pPr>
            <w:r w:rsidRPr="00BD14E8">
              <w:rPr>
                <w:sz w:val="24"/>
                <w:szCs w:val="24"/>
              </w:rPr>
              <w:t>А16.07.025.00</w:t>
            </w:r>
            <w:r w:rsidR="00BA2CF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14:paraId="18D79E2C" w14:textId="371104B2" w:rsidR="00C6271B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624" w:type="dxa"/>
            <w:vAlign w:val="center"/>
          </w:tcPr>
          <w:p w14:paraId="22DBCC23" w14:textId="77777777" w:rsidR="00C6271B" w:rsidRPr="00BD14E8" w:rsidRDefault="00C6271B" w:rsidP="00FA4645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 xml:space="preserve">Избирательное </w:t>
            </w:r>
            <w:r>
              <w:rPr>
                <w:sz w:val="24"/>
                <w:szCs w:val="24"/>
              </w:rPr>
              <w:t>шлифование пломбы</w:t>
            </w:r>
          </w:p>
        </w:tc>
        <w:tc>
          <w:tcPr>
            <w:tcW w:w="1237" w:type="dxa"/>
            <w:vAlign w:val="center"/>
          </w:tcPr>
          <w:p w14:paraId="65331F7F" w14:textId="5924AC48" w:rsidR="00C6271B" w:rsidRPr="00BA2CF2" w:rsidRDefault="00C6271B" w:rsidP="00FA464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BA2CF2">
              <w:rPr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</w:tr>
      <w:tr w:rsidR="004B5050" w:rsidRPr="00BD14E8" w14:paraId="04859EB7" w14:textId="77777777" w:rsidTr="00FA4645">
        <w:trPr>
          <w:tblCellSpacing w:w="0" w:type="dxa"/>
        </w:trPr>
        <w:tc>
          <w:tcPr>
            <w:tcW w:w="1716" w:type="dxa"/>
            <w:vAlign w:val="center"/>
          </w:tcPr>
          <w:p w14:paraId="097D6B18" w14:textId="562A16BB" w:rsidR="004B5050" w:rsidRPr="00BA2CF2" w:rsidRDefault="004B5050" w:rsidP="00FA4645">
            <w:pPr>
              <w:rPr>
                <w:sz w:val="24"/>
                <w:szCs w:val="24"/>
                <w:lang w:val="en-US" w:eastAsia="ru-RU"/>
              </w:rPr>
            </w:pPr>
            <w:r w:rsidRPr="00BD14E8">
              <w:rPr>
                <w:sz w:val="24"/>
                <w:szCs w:val="24"/>
              </w:rPr>
              <w:t>А16.07.025.00</w:t>
            </w:r>
            <w:r w:rsidR="00BA2CF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14:paraId="2B822966" w14:textId="1E09400A" w:rsidR="004B5050" w:rsidRPr="002528A7" w:rsidRDefault="004C0A0C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  <w:r w:rsidR="00D3027A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4" w:type="dxa"/>
            <w:vAlign w:val="center"/>
          </w:tcPr>
          <w:p w14:paraId="3B7AF1F1" w14:textId="77777777" w:rsidR="004B5050" w:rsidRPr="00BD14E8" w:rsidRDefault="004B5050" w:rsidP="00FA4645">
            <w:pPr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 xml:space="preserve">Избирательное полирование </w:t>
            </w:r>
            <w:r w:rsidR="00C6271B">
              <w:rPr>
                <w:sz w:val="24"/>
                <w:szCs w:val="24"/>
              </w:rPr>
              <w:t>пломбы</w:t>
            </w:r>
          </w:p>
        </w:tc>
        <w:tc>
          <w:tcPr>
            <w:tcW w:w="1237" w:type="dxa"/>
            <w:vAlign w:val="center"/>
          </w:tcPr>
          <w:p w14:paraId="76A073C1" w14:textId="395FB1EA" w:rsidR="004B5050" w:rsidRPr="00BA2CF2" w:rsidRDefault="00BA2CF2" w:rsidP="00FA464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</w:tr>
      <w:tr w:rsidR="004B5050" w:rsidRPr="00BD14E8" w14:paraId="6DA9DC6B" w14:textId="77777777" w:rsidTr="0007567C">
        <w:trPr>
          <w:tblCellSpacing w:w="0" w:type="dxa"/>
        </w:trPr>
        <w:tc>
          <w:tcPr>
            <w:tcW w:w="10569" w:type="dxa"/>
            <w:gridSpan w:val="4"/>
          </w:tcPr>
          <w:p w14:paraId="0B12D3CD" w14:textId="77777777" w:rsidR="004C0A0C" w:rsidRDefault="004C0A0C" w:rsidP="004C0A0C">
            <w:pPr>
              <w:pStyle w:val="ConsPlusNormal"/>
              <w:spacing w:line="19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0D6A7B9" w14:textId="45ED101D" w:rsidR="005C11F6" w:rsidRDefault="004B5050" w:rsidP="005C11F6">
            <w:pPr>
              <w:pStyle w:val="ConsPlusNormal"/>
              <w:spacing w:line="19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28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Лечение осложнений кариеса</w:t>
            </w:r>
          </w:p>
          <w:p w14:paraId="5C419CC8" w14:textId="77777777" w:rsidR="004B5050" w:rsidRDefault="004B5050" w:rsidP="004C0A0C">
            <w:pPr>
              <w:pStyle w:val="ConsPlusNormal"/>
              <w:spacing w:line="192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528A7">
              <w:rPr>
                <w:b/>
                <w:bCs/>
                <w:color w:val="000000"/>
                <w:sz w:val="24"/>
                <w:szCs w:val="24"/>
              </w:rPr>
              <w:t>(эндодонтическое лечение корневых каналов)</w:t>
            </w:r>
          </w:p>
          <w:p w14:paraId="00FC648B" w14:textId="3290134F" w:rsidR="005C11F6" w:rsidRPr="004C0A0C" w:rsidRDefault="005C11F6" w:rsidP="004C0A0C">
            <w:pPr>
              <w:pStyle w:val="ConsPlusNormal"/>
              <w:spacing w:line="19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B5050" w:rsidRPr="00BD14E8" w14:paraId="0BB34731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2879F05B" w14:textId="77777777" w:rsidR="004B5050" w:rsidRPr="00BD14E8" w:rsidRDefault="004B5050" w:rsidP="00C14740">
            <w:pPr>
              <w:pStyle w:val="TableParagraph"/>
              <w:spacing w:before="99"/>
              <w:ind w:left="56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  <w:lang w:eastAsia="ru-RU"/>
              </w:rPr>
              <w:t>А11.07.027</w:t>
            </w:r>
          </w:p>
        </w:tc>
        <w:tc>
          <w:tcPr>
            <w:tcW w:w="992" w:type="dxa"/>
            <w:vAlign w:val="center"/>
          </w:tcPr>
          <w:p w14:paraId="69069F42" w14:textId="3590BC5C" w:rsidR="004B5050" w:rsidRPr="002528A7" w:rsidRDefault="004178BF" w:rsidP="00BB4A94">
            <w:pPr>
              <w:pStyle w:val="TableParagraph"/>
              <w:spacing w:before="99"/>
              <w:ind w:left="5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  <w:r w:rsidR="00D3027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624" w:type="dxa"/>
            <w:vAlign w:val="center"/>
          </w:tcPr>
          <w:p w14:paraId="3E189CC4" w14:textId="77777777" w:rsidR="004B5050" w:rsidRPr="00BD14E8" w:rsidRDefault="004B5050" w:rsidP="00C14740">
            <w:pPr>
              <w:pStyle w:val="TableParagraph"/>
              <w:spacing w:before="99"/>
              <w:ind w:right="104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BD14E8">
              <w:rPr>
                <w:rFonts w:ascii="Times New Roman" w:hAnsi="Times New Roman"/>
                <w:sz w:val="24"/>
                <w:szCs w:val="24"/>
                <w:lang w:eastAsia="ru-RU"/>
              </w:rPr>
              <w:t>Наложение</w:t>
            </w:r>
            <w:proofErr w:type="spellEnd"/>
            <w:r w:rsidRPr="00BD1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4E8">
              <w:rPr>
                <w:rFonts w:ascii="Times New Roman" w:hAnsi="Times New Roman"/>
                <w:sz w:val="24"/>
                <w:szCs w:val="24"/>
                <w:lang w:eastAsia="ru-RU"/>
              </w:rPr>
              <w:t>девитализирующей</w:t>
            </w:r>
            <w:proofErr w:type="spellEnd"/>
            <w:r w:rsidRPr="00BD14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14E8">
              <w:rPr>
                <w:rFonts w:ascii="Times New Roman" w:hAnsi="Times New Roman"/>
                <w:sz w:val="24"/>
                <w:szCs w:val="24"/>
                <w:lang w:eastAsia="ru-RU"/>
              </w:rPr>
              <w:t>пасты</w:t>
            </w:r>
            <w:proofErr w:type="spellEnd"/>
          </w:p>
        </w:tc>
        <w:tc>
          <w:tcPr>
            <w:tcW w:w="1237" w:type="dxa"/>
            <w:vAlign w:val="center"/>
          </w:tcPr>
          <w:p w14:paraId="5142D35C" w14:textId="11E99DD7" w:rsidR="004B5050" w:rsidRPr="00BD14E8" w:rsidRDefault="004C0A0C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4B5050" w:rsidRPr="00BD14E8" w14:paraId="410D11D0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77BEE350" w14:textId="77777777" w:rsidR="004B5050" w:rsidRPr="00BD14E8" w:rsidRDefault="004B5050" w:rsidP="00C14740">
            <w:pPr>
              <w:pStyle w:val="TableParagraph"/>
              <w:spacing w:before="99"/>
              <w:ind w:left="5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</w:rPr>
              <w:t>А16.07.092</w:t>
            </w:r>
          </w:p>
        </w:tc>
        <w:tc>
          <w:tcPr>
            <w:tcW w:w="992" w:type="dxa"/>
            <w:vAlign w:val="center"/>
          </w:tcPr>
          <w:p w14:paraId="71235CF6" w14:textId="152671DC" w:rsidR="004B5050" w:rsidRPr="002528A7" w:rsidRDefault="004178BF" w:rsidP="00BB4A94">
            <w:pPr>
              <w:pStyle w:val="TableParagraph"/>
              <w:spacing w:before="99"/>
              <w:ind w:left="56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  <w:r w:rsidR="00D3027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624" w:type="dxa"/>
            <w:vAlign w:val="center"/>
          </w:tcPr>
          <w:p w14:paraId="74B22E98" w14:textId="77777777" w:rsidR="004B5050" w:rsidRPr="00D53580" w:rsidRDefault="004B5050" w:rsidP="00C14740">
            <w:pPr>
              <w:pStyle w:val="TableParagraph"/>
              <w:spacing w:before="99"/>
              <w:ind w:right="104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BD14E8">
              <w:rPr>
                <w:rFonts w:ascii="Times New Roman" w:hAnsi="Times New Roman"/>
                <w:sz w:val="24"/>
                <w:szCs w:val="24"/>
              </w:rPr>
              <w:t>Трепан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зуба</w:t>
            </w:r>
            <w:proofErr w:type="spellEnd"/>
          </w:p>
        </w:tc>
        <w:tc>
          <w:tcPr>
            <w:tcW w:w="1237" w:type="dxa"/>
            <w:vAlign w:val="center"/>
          </w:tcPr>
          <w:p w14:paraId="72B26657" w14:textId="77777777" w:rsidR="004B5050" w:rsidRPr="00BD14E8" w:rsidRDefault="004B505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B5050" w:rsidRPr="00BD14E8" w14:paraId="5857D25D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2D713C4B" w14:textId="77777777" w:rsidR="004B5050" w:rsidRPr="00D53580" w:rsidRDefault="004B5050" w:rsidP="006C1F95">
            <w:pPr>
              <w:pStyle w:val="TableParagraph"/>
              <w:spacing w:before="99"/>
              <w:ind w:left="56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</w:rPr>
              <w:t>А16.07.09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14:paraId="6C22DA04" w14:textId="0FB65B73" w:rsidR="004B5050" w:rsidRPr="002528A7" w:rsidRDefault="004178BF" w:rsidP="006C1F95">
            <w:pPr>
              <w:pStyle w:val="TableParagraph"/>
              <w:spacing w:before="99"/>
              <w:ind w:left="56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  <w:r w:rsidR="00D3027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624" w:type="dxa"/>
            <w:vAlign w:val="center"/>
          </w:tcPr>
          <w:p w14:paraId="1012C451" w14:textId="77777777" w:rsidR="004B5050" w:rsidRPr="00BD14E8" w:rsidRDefault="004B5050" w:rsidP="006C1F95">
            <w:pPr>
              <w:pStyle w:val="TableParagraph"/>
              <w:spacing w:before="99"/>
              <w:ind w:right="10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Трепанация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14E8">
              <w:rPr>
                <w:rFonts w:ascii="Times New Roman" w:hAnsi="Times New Roman"/>
                <w:sz w:val="24"/>
                <w:szCs w:val="24"/>
              </w:rPr>
              <w:t>искусственной</w:t>
            </w:r>
            <w:proofErr w:type="spellEnd"/>
            <w:proofErr w:type="gramEnd"/>
            <w:r w:rsidRPr="00BD1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14E8">
              <w:rPr>
                <w:rFonts w:ascii="Times New Roman" w:hAnsi="Times New Roman"/>
                <w:sz w:val="24"/>
                <w:szCs w:val="24"/>
              </w:rPr>
              <w:t>коронки</w:t>
            </w:r>
            <w:proofErr w:type="spellEnd"/>
          </w:p>
        </w:tc>
        <w:tc>
          <w:tcPr>
            <w:tcW w:w="1237" w:type="dxa"/>
            <w:vAlign w:val="center"/>
          </w:tcPr>
          <w:p w14:paraId="3B020A74" w14:textId="17E7F7DC" w:rsidR="004B5050" w:rsidRPr="00BD14E8" w:rsidRDefault="004C0A0C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4B5050" w:rsidRPr="00BD14E8" w14:paraId="55B7E756" w14:textId="77777777" w:rsidTr="00CE4AAD">
        <w:trPr>
          <w:tblCellSpacing w:w="0" w:type="dxa"/>
        </w:trPr>
        <w:tc>
          <w:tcPr>
            <w:tcW w:w="1716" w:type="dxa"/>
          </w:tcPr>
          <w:p w14:paraId="6DC44D5C" w14:textId="77777777" w:rsidR="004B5050" w:rsidRPr="00BD14E8" w:rsidRDefault="004B5050" w:rsidP="00C14740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А16.07.010</w:t>
            </w:r>
          </w:p>
        </w:tc>
        <w:tc>
          <w:tcPr>
            <w:tcW w:w="992" w:type="dxa"/>
          </w:tcPr>
          <w:p w14:paraId="1ED8A6C1" w14:textId="65E73EFF" w:rsidR="004B5050" w:rsidRPr="002528A7" w:rsidRDefault="004178BF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302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24" w:type="dxa"/>
          </w:tcPr>
          <w:p w14:paraId="7881F5FA" w14:textId="77777777" w:rsidR="004B5050" w:rsidRPr="00BD14E8" w:rsidRDefault="004B5050" w:rsidP="00C14740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Экстирпация пульпы</w:t>
            </w:r>
            <w:r>
              <w:rPr>
                <w:sz w:val="24"/>
                <w:szCs w:val="24"/>
              </w:rPr>
              <w:t xml:space="preserve"> (1 корневой канал)</w:t>
            </w:r>
          </w:p>
        </w:tc>
        <w:tc>
          <w:tcPr>
            <w:tcW w:w="1237" w:type="dxa"/>
            <w:vAlign w:val="center"/>
          </w:tcPr>
          <w:p w14:paraId="2CC67D0B" w14:textId="493F3378" w:rsidR="004B5050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B5050" w:rsidRPr="00BD14E8" w14:paraId="371270FE" w14:textId="77777777" w:rsidTr="00CE4AAD">
        <w:trPr>
          <w:tblCellSpacing w:w="0" w:type="dxa"/>
        </w:trPr>
        <w:tc>
          <w:tcPr>
            <w:tcW w:w="1716" w:type="dxa"/>
          </w:tcPr>
          <w:p w14:paraId="0B32AE01" w14:textId="77777777" w:rsidR="004B5050" w:rsidRPr="00BD14E8" w:rsidRDefault="004B5050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А16.07.009</w:t>
            </w:r>
          </w:p>
        </w:tc>
        <w:tc>
          <w:tcPr>
            <w:tcW w:w="992" w:type="dxa"/>
          </w:tcPr>
          <w:p w14:paraId="324A1516" w14:textId="12EAE3BF" w:rsidR="004B5050" w:rsidRPr="002528A7" w:rsidRDefault="004178BF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  <w:r w:rsidR="00D3027A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</w:tcPr>
          <w:p w14:paraId="5F17B3B9" w14:textId="77777777" w:rsidR="004B5050" w:rsidRPr="00BD14E8" w:rsidRDefault="004B5050" w:rsidP="00C14740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BD14E8">
              <w:rPr>
                <w:sz w:val="24"/>
                <w:szCs w:val="24"/>
              </w:rPr>
              <w:t>Пульпотомия</w:t>
            </w:r>
            <w:proofErr w:type="spellEnd"/>
            <w:r w:rsidRPr="00BD14E8">
              <w:rPr>
                <w:sz w:val="24"/>
                <w:szCs w:val="24"/>
              </w:rPr>
              <w:t xml:space="preserve"> (ампутация </w:t>
            </w:r>
            <w:proofErr w:type="spellStart"/>
            <w:r w:rsidRPr="00BD14E8">
              <w:rPr>
                <w:sz w:val="24"/>
                <w:szCs w:val="24"/>
              </w:rPr>
              <w:t>коронковой</w:t>
            </w:r>
            <w:proofErr w:type="spellEnd"/>
            <w:r w:rsidRPr="00BD14E8">
              <w:rPr>
                <w:sz w:val="24"/>
                <w:szCs w:val="24"/>
              </w:rPr>
              <w:t xml:space="preserve"> пульпы)</w:t>
            </w:r>
            <w:r>
              <w:rPr>
                <w:sz w:val="24"/>
                <w:szCs w:val="24"/>
              </w:rPr>
              <w:t xml:space="preserve"> и наложение пасты МТА</w:t>
            </w:r>
            <w:r w:rsidRPr="00BD14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  <w:vAlign w:val="center"/>
          </w:tcPr>
          <w:p w14:paraId="2B56AC08" w14:textId="455F7E68" w:rsidR="004B5050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4B5050" w:rsidRPr="00BD14E8" w14:paraId="4024D86F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5985A20E" w14:textId="77777777" w:rsidR="004B5050" w:rsidRPr="00BD14E8" w:rsidRDefault="004B5050" w:rsidP="00C14740">
            <w:pPr>
              <w:pStyle w:val="TableParagraph"/>
              <w:spacing w:before="101"/>
              <w:ind w:left="56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</w:rPr>
              <w:t>А22.07.004</w:t>
            </w:r>
          </w:p>
        </w:tc>
        <w:tc>
          <w:tcPr>
            <w:tcW w:w="992" w:type="dxa"/>
            <w:vAlign w:val="center"/>
          </w:tcPr>
          <w:p w14:paraId="76A6CE7F" w14:textId="0C971290" w:rsidR="004B5050" w:rsidRPr="002528A7" w:rsidRDefault="00D3027A" w:rsidP="00BB4A94">
            <w:pPr>
              <w:pStyle w:val="TableParagraph"/>
              <w:spacing w:before="101"/>
              <w:ind w:left="5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6624" w:type="dxa"/>
            <w:vAlign w:val="center"/>
          </w:tcPr>
          <w:p w14:paraId="784CCF0D" w14:textId="77777777" w:rsidR="004B5050" w:rsidRPr="00BD14E8" w:rsidRDefault="004B5050" w:rsidP="00C14740">
            <w:pPr>
              <w:pStyle w:val="TableParagraph"/>
              <w:spacing w:before="101" w:line="234" w:lineRule="exact"/>
              <w:ind w:right="104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D14E8">
              <w:rPr>
                <w:rFonts w:ascii="Times New Roman" w:hAnsi="Times New Roman"/>
                <w:sz w:val="24"/>
                <w:szCs w:val="24"/>
                <w:lang w:val="ru-RU"/>
              </w:rPr>
              <w:t>Ультразвуковое расширение корневого канала зуба</w:t>
            </w:r>
          </w:p>
        </w:tc>
        <w:tc>
          <w:tcPr>
            <w:tcW w:w="1237" w:type="dxa"/>
            <w:vAlign w:val="center"/>
          </w:tcPr>
          <w:p w14:paraId="35B01BBC" w14:textId="2FDE8824" w:rsidR="004B5050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B5050" w:rsidRPr="00BD14E8" w14:paraId="7E587A49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608FEBB2" w14:textId="77777777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А16.07.082.001</w:t>
            </w:r>
          </w:p>
        </w:tc>
        <w:tc>
          <w:tcPr>
            <w:tcW w:w="992" w:type="dxa"/>
            <w:vAlign w:val="center"/>
          </w:tcPr>
          <w:p w14:paraId="0C51EF8C" w14:textId="4B444828" w:rsidR="004B5050" w:rsidRPr="002528A7" w:rsidRDefault="00D3027A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624" w:type="dxa"/>
            <w:vAlign w:val="center"/>
          </w:tcPr>
          <w:p w14:paraId="3E5F8635" w14:textId="1D2F442F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Распломбиров</w:t>
            </w:r>
            <w:r w:rsidR="00686E60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корневого канала</w:t>
            </w:r>
            <w:proofErr w:type="gram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ранее леченного пастой</w:t>
            </w:r>
          </w:p>
        </w:tc>
        <w:tc>
          <w:tcPr>
            <w:tcW w:w="1237" w:type="dxa"/>
            <w:vAlign w:val="center"/>
          </w:tcPr>
          <w:p w14:paraId="71AC6981" w14:textId="30309B4E" w:rsidR="004B5050" w:rsidRPr="00BD14E8" w:rsidRDefault="00C07E7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4B5050" w:rsidRPr="00BD14E8" w14:paraId="01383A68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23584F9D" w14:textId="77777777" w:rsidR="004B5050" w:rsidRPr="00BD14E8" w:rsidRDefault="004B5050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А16.07.082.002</w:t>
            </w:r>
          </w:p>
        </w:tc>
        <w:tc>
          <w:tcPr>
            <w:tcW w:w="992" w:type="dxa"/>
            <w:vAlign w:val="center"/>
          </w:tcPr>
          <w:p w14:paraId="0DF2EEB7" w14:textId="7E8727D0" w:rsidR="004B5050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624" w:type="dxa"/>
            <w:vAlign w:val="center"/>
          </w:tcPr>
          <w:p w14:paraId="3BBC8A31" w14:textId="62128F74" w:rsidR="004B5050" w:rsidRPr="00BD14E8" w:rsidRDefault="004B5050" w:rsidP="00C14740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BD14E8">
              <w:rPr>
                <w:sz w:val="24"/>
                <w:szCs w:val="24"/>
              </w:rPr>
              <w:t>Распломбиров</w:t>
            </w:r>
            <w:r w:rsidR="00686E60">
              <w:rPr>
                <w:sz w:val="24"/>
                <w:szCs w:val="24"/>
              </w:rPr>
              <w:t>ание</w:t>
            </w:r>
            <w:proofErr w:type="spellEnd"/>
            <w:r w:rsidRPr="00BD14E8">
              <w:rPr>
                <w:sz w:val="24"/>
                <w:szCs w:val="24"/>
              </w:rPr>
              <w:t xml:space="preserve"> </w:t>
            </w:r>
            <w:proofErr w:type="gramStart"/>
            <w:r w:rsidRPr="00BD14E8">
              <w:rPr>
                <w:sz w:val="24"/>
                <w:szCs w:val="24"/>
              </w:rPr>
              <w:t>корневого канала</w:t>
            </w:r>
            <w:proofErr w:type="gramEnd"/>
            <w:r w:rsidRPr="00BD14E8">
              <w:rPr>
                <w:sz w:val="24"/>
                <w:szCs w:val="24"/>
              </w:rPr>
              <w:t xml:space="preserve"> ранее леченного фосфат- цементом/ резорцин-формальдегидным методом</w:t>
            </w:r>
          </w:p>
        </w:tc>
        <w:tc>
          <w:tcPr>
            <w:tcW w:w="1237" w:type="dxa"/>
            <w:vAlign w:val="center"/>
          </w:tcPr>
          <w:p w14:paraId="4B0E5DFB" w14:textId="59EC6422" w:rsidR="004B5050" w:rsidRPr="00BD14E8" w:rsidRDefault="00686E6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  <w:r w:rsidR="004178BF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4B5050" w:rsidRPr="00BD14E8" w14:paraId="09A751DA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6525618D" w14:textId="77777777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А16.07.094</w:t>
            </w:r>
          </w:p>
        </w:tc>
        <w:tc>
          <w:tcPr>
            <w:tcW w:w="992" w:type="dxa"/>
            <w:vAlign w:val="center"/>
          </w:tcPr>
          <w:p w14:paraId="661C39C9" w14:textId="0242E280" w:rsidR="004B5050" w:rsidRPr="002528A7" w:rsidRDefault="00D3027A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624" w:type="dxa"/>
            <w:vAlign w:val="center"/>
          </w:tcPr>
          <w:p w14:paraId="63E1B7F9" w14:textId="77777777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Удаление внутриканального штифта/вкладки</w:t>
            </w:r>
          </w:p>
        </w:tc>
        <w:tc>
          <w:tcPr>
            <w:tcW w:w="1237" w:type="dxa"/>
            <w:vAlign w:val="center"/>
          </w:tcPr>
          <w:p w14:paraId="655BB122" w14:textId="3A6699D0" w:rsidR="004B5050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4B5050" w:rsidRPr="00BD14E8" w14:paraId="4BEB58DA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72FBCC45" w14:textId="77777777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А16.07.094.001</w:t>
            </w:r>
          </w:p>
        </w:tc>
        <w:tc>
          <w:tcPr>
            <w:tcW w:w="992" w:type="dxa"/>
            <w:vAlign w:val="center"/>
          </w:tcPr>
          <w:p w14:paraId="40D8561F" w14:textId="787BC11E" w:rsidR="004B5050" w:rsidRPr="002528A7" w:rsidRDefault="004178BF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24" w:type="dxa"/>
            <w:vAlign w:val="center"/>
          </w:tcPr>
          <w:p w14:paraId="466CC232" w14:textId="77777777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Удаление внутриканального штифта/вкладки с применением ультразвука</w:t>
            </w:r>
          </w:p>
        </w:tc>
        <w:tc>
          <w:tcPr>
            <w:tcW w:w="1237" w:type="dxa"/>
            <w:vAlign w:val="center"/>
          </w:tcPr>
          <w:p w14:paraId="5562D752" w14:textId="34DD19F3" w:rsidR="004B5050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4B5050" w:rsidRPr="00BD14E8" w14:paraId="5660A54F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1EBC8AE6" w14:textId="77777777" w:rsidR="004B5050" w:rsidRPr="00BD14E8" w:rsidRDefault="004B505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А16.07.030.001</w:t>
            </w:r>
          </w:p>
        </w:tc>
        <w:tc>
          <w:tcPr>
            <w:tcW w:w="992" w:type="dxa"/>
            <w:vAlign w:val="center"/>
          </w:tcPr>
          <w:p w14:paraId="42295C04" w14:textId="7EF322EE" w:rsidR="004B5050" w:rsidRPr="002528A7" w:rsidRDefault="004178BF" w:rsidP="00BB4A9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24" w:type="dxa"/>
            <w:vAlign w:val="center"/>
          </w:tcPr>
          <w:p w14:paraId="47BBE3B6" w14:textId="2A9495CF" w:rsidR="004B5050" w:rsidRPr="00BD14E8" w:rsidRDefault="004B5050" w:rsidP="00536A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Инструментальная и медикаментозная обработка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9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-канал</w:t>
            </w:r>
            <w:r w:rsidR="004178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7" w:type="dxa"/>
            <w:vAlign w:val="center"/>
          </w:tcPr>
          <w:p w14:paraId="0E1BAA4B" w14:textId="09533689" w:rsidR="004B5050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4693D033" w14:textId="77777777" w:rsidTr="00526BC3">
        <w:trPr>
          <w:tblCellSpacing w:w="0" w:type="dxa"/>
        </w:trPr>
        <w:tc>
          <w:tcPr>
            <w:tcW w:w="1716" w:type="dxa"/>
            <w:vAlign w:val="center"/>
          </w:tcPr>
          <w:p w14:paraId="1AFB9459" w14:textId="77777777" w:rsidR="001906C1" w:rsidRPr="00BD14E8" w:rsidRDefault="001906C1" w:rsidP="00190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А16.07.030.005</w:t>
            </w:r>
          </w:p>
        </w:tc>
        <w:tc>
          <w:tcPr>
            <w:tcW w:w="992" w:type="dxa"/>
            <w:vAlign w:val="center"/>
          </w:tcPr>
          <w:p w14:paraId="4076E257" w14:textId="3FCDA268" w:rsidR="001906C1" w:rsidRPr="002528A7" w:rsidRDefault="004178BF" w:rsidP="000956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  <w:r w:rsidR="00D3027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  <w:vAlign w:val="center"/>
          </w:tcPr>
          <w:p w14:paraId="2BD5EC70" w14:textId="0F20CBBE" w:rsidR="001906C1" w:rsidRPr="00BD14E8" w:rsidRDefault="001906C1" w:rsidP="00190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</w:t>
            </w:r>
            <w:r w:rsidRPr="00BD14E8">
              <w:rPr>
                <w:sz w:val="24"/>
                <w:szCs w:val="24"/>
              </w:rPr>
              <w:t xml:space="preserve">едикаментозная обработка </w:t>
            </w:r>
            <w:r>
              <w:rPr>
                <w:sz w:val="24"/>
                <w:szCs w:val="24"/>
              </w:rPr>
              <w:t xml:space="preserve">1-го канала зуба </w:t>
            </w:r>
          </w:p>
        </w:tc>
        <w:tc>
          <w:tcPr>
            <w:tcW w:w="1237" w:type="dxa"/>
            <w:vAlign w:val="center"/>
          </w:tcPr>
          <w:p w14:paraId="48DC4D71" w14:textId="42F80939" w:rsidR="001906C1" w:rsidRDefault="001906C1" w:rsidP="00526BC3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07E78"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906C1" w:rsidRPr="00BD14E8" w14:paraId="67CDD036" w14:textId="77777777" w:rsidTr="00526BC3">
        <w:trPr>
          <w:tblCellSpacing w:w="0" w:type="dxa"/>
        </w:trPr>
        <w:tc>
          <w:tcPr>
            <w:tcW w:w="1716" w:type="dxa"/>
            <w:vAlign w:val="center"/>
          </w:tcPr>
          <w:p w14:paraId="2FA720CD" w14:textId="77777777" w:rsidR="001906C1" w:rsidRPr="00BD14E8" w:rsidRDefault="001906C1" w:rsidP="00190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А16.07.030.006</w:t>
            </w:r>
          </w:p>
        </w:tc>
        <w:tc>
          <w:tcPr>
            <w:tcW w:w="992" w:type="dxa"/>
            <w:vAlign w:val="center"/>
          </w:tcPr>
          <w:p w14:paraId="39A21E02" w14:textId="70E4EE41" w:rsidR="001906C1" w:rsidRPr="002528A7" w:rsidRDefault="004178BF" w:rsidP="001906C1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  <w:r w:rsidR="00D3027A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4" w:type="dxa"/>
            <w:vAlign w:val="center"/>
          </w:tcPr>
          <w:p w14:paraId="1B65FBC9" w14:textId="23776570" w:rsidR="001906C1" w:rsidRPr="00BD14E8" w:rsidRDefault="001906C1" w:rsidP="00190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Апекс</w:t>
            </w:r>
            <w:r w:rsidR="007E090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локация корневого канала при инструментальной</w:t>
            </w:r>
            <w:r w:rsidRPr="00BD14E8">
              <w:rPr>
                <w:sz w:val="24"/>
                <w:szCs w:val="24"/>
              </w:rPr>
              <w:t xml:space="preserve"> обработк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1237" w:type="dxa"/>
            <w:vAlign w:val="center"/>
          </w:tcPr>
          <w:p w14:paraId="32790551" w14:textId="6B0EBFC3" w:rsidR="001906C1" w:rsidRDefault="004178BF" w:rsidP="00526BC3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906C1" w:rsidRPr="00BD14E8" w14:paraId="2F71A4B6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620E08CC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А16.07.008.001</w:t>
            </w:r>
          </w:p>
        </w:tc>
        <w:tc>
          <w:tcPr>
            <w:tcW w:w="992" w:type="dxa"/>
            <w:vAlign w:val="center"/>
          </w:tcPr>
          <w:p w14:paraId="4F7452F9" w14:textId="0A791B8B" w:rsidR="001906C1" w:rsidRPr="002528A7" w:rsidRDefault="004178BF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  <w:r w:rsidR="00D3027A"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4" w:type="dxa"/>
            <w:vAlign w:val="center"/>
          </w:tcPr>
          <w:p w14:paraId="3CA004A2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Пломбирование корневого канала зуба пастой</w:t>
            </w:r>
          </w:p>
        </w:tc>
        <w:tc>
          <w:tcPr>
            <w:tcW w:w="1237" w:type="dxa"/>
            <w:vAlign w:val="center"/>
          </w:tcPr>
          <w:p w14:paraId="61DE7D16" w14:textId="240B0358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906C1" w:rsidRPr="00BD14E8" w14:paraId="6CCBECF3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35C8AD4A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А16.07.008.002</w:t>
            </w:r>
          </w:p>
        </w:tc>
        <w:tc>
          <w:tcPr>
            <w:tcW w:w="992" w:type="dxa"/>
            <w:vAlign w:val="center"/>
          </w:tcPr>
          <w:p w14:paraId="6EACBB2F" w14:textId="37C87C1F" w:rsidR="001906C1" w:rsidRPr="002528A7" w:rsidRDefault="004178BF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  <w:r w:rsidR="00D3027A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  <w:vAlign w:val="center"/>
          </w:tcPr>
          <w:p w14:paraId="7395E8F7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Пломбирование корневого канала зуба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гуттаперчивыми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штифтами</w:t>
            </w:r>
          </w:p>
        </w:tc>
        <w:tc>
          <w:tcPr>
            <w:tcW w:w="1237" w:type="dxa"/>
            <w:vAlign w:val="center"/>
          </w:tcPr>
          <w:p w14:paraId="59174556" w14:textId="07D7A309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  <w:tr w:rsidR="00C07E78" w:rsidRPr="00BD14E8" w14:paraId="3FE36D0F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5352DCE4" w14:textId="33450CF1" w:rsidR="00C07E78" w:rsidRPr="00BD14E8" w:rsidRDefault="00C07E78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А16.07.008.003</w:t>
            </w:r>
          </w:p>
        </w:tc>
        <w:tc>
          <w:tcPr>
            <w:tcW w:w="992" w:type="dxa"/>
            <w:vAlign w:val="center"/>
          </w:tcPr>
          <w:p w14:paraId="2CF0FEC1" w14:textId="5B442CBF" w:rsidR="00C07E78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624" w:type="dxa"/>
            <w:vAlign w:val="center"/>
          </w:tcPr>
          <w:p w14:paraId="346A097B" w14:textId="330316DA" w:rsidR="00C07E78" w:rsidRPr="00BD14E8" w:rsidRDefault="00C07E78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Пломбирование корневого канала зуба (горячей гуттаперчей на носителе «</w:t>
            </w:r>
            <w:proofErr w:type="spellStart"/>
            <w:r>
              <w:rPr>
                <w:sz w:val="24"/>
                <w:szCs w:val="24"/>
                <w:lang w:eastAsia="ru-RU"/>
              </w:rPr>
              <w:t>Гуттакор</w:t>
            </w:r>
            <w:proofErr w:type="spellEnd"/>
            <w:r>
              <w:rPr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37" w:type="dxa"/>
            <w:vAlign w:val="center"/>
          </w:tcPr>
          <w:p w14:paraId="62FA8594" w14:textId="08EB79AE" w:rsidR="00C07E78" w:rsidRDefault="00C07E7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1906C1" w:rsidRPr="00BD14E8" w14:paraId="33D3784E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664E1804" w14:textId="6C51FB26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А16.07.008.00</w:t>
            </w:r>
            <w:r w:rsidR="00C07E7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5CFC4777" w14:textId="08FE1774" w:rsidR="001906C1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624" w:type="dxa"/>
            <w:vAlign w:val="center"/>
          </w:tcPr>
          <w:p w14:paraId="554E7D4A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Закрытие перфорации стенки корневого канала зуба</w:t>
            </w:r>
            <w:r>
              <w:rPr>
                <w:sz w:val="24"/>
                <w:szCs w:val="24"/>
                <w:lang w:eastAsia="ru-RU"/>
              </w:rPr>
              <w:t xml:space="preserve"> (МТА)</w:t>
            </w:r>
          </w:p>
        </w:tc>
        <w:tc>
          <w:tcPr>
            <w:tcW w:w="1237" w:type="dxa"/>
            <w:vAlign w:val="center"/>
          </w:tcPr>
          <w:p w14:paraId="3F2970A6" w14:textId="4C44DEFB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17B0AA73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52BB26AB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А16.07.030.003</w:t>
            </w:r>
          </w:p>
        </w:tc>
        <w:tc>
          <w:tcPr>
            <w:tcW w:w="992" w:type="dxa"/>
            <w:vAlign w:val="center"/>
          </w:tcPr>
          <w:p w14:paraId="70C76242" w14:textId="286CE92D" w:rsidR="001906C1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624" w:type="dxa"/>
            <w:vAlign w:val="center"/>
          </w:tcPr>
          <w:p w14:paraId="2C116CA6" w14:textId="19F4D4C1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Временное пломбирование лекарственным препаратом корневого канала (</w:t>
            </w:r>
            <w:proofErr w:type="spellStart"/>
            <w:proofErr w:type="gramStart"/>
            <w:r w:rsidRPr="00BD14E8">
              <w:rPr>
                <w:sz w:val="24"/>
                <w:szCs w:val="24"/>
                <w:lang w:eastAsia="ru-RU"/>
              </w:rPr>
              <w:t>пульпосептин</w:t>
            </w:r>
            <w:r w:rsidR="004B5CAC">
              <w:rPr>
                <w:sz w:val="24"/>
                <w:szCs w:val="24"/>
                <w:lang w:eastAsia="ru-RU"/>
              </w:rPr>
              <w:t>,метапекс</w:t>
            </w:r>
            <w:proofErr w:type="gramEnd"/>
            <w:r w:rsidR="004B5CAC">
              <w:rPr>
                <w:sz w:val="24"/>
                <w:szCs w:val="24"/>
                <w:lang w:eastAsia="ru-RU"/>
              </w:rPr>
              <w:t>,метапаста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7" w:type="dxa"/>
            <w:vAlign w:val="center"/>
          </w:tcPr>
          <w:p w14:paraId="3381DAB9" w14:textId="5CA61D79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906C1" w:rsidRPr="00BD14E8" w14:paraId="0D9D3D1D" w14:textId="77777777" w:rsidTr="00CE4AAD">
        <w:trPr>
          <w:tblCellSpacing w:w="0" w:type="dxa"/>
        </w:trPr>
        <w:tc>
          <w:tcPr>
            <w:tcW w:w="1716" w:type="dxa"/>
            <w:vAlign w:val="center"/>
          </w:tcPr>
          <w:p w14:paraId="6F87BCF0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А16.07.030.004</w:t>
            </w:r>
          </w:p>
        </w:tc>
        <w:tc>
          <w:tcPr>
            <w:tcW w:w="992" w:type="dxa"/>
            <w:vAlign w:val="center"/>
          </w:tcPr>
          <w:p w14:paraId="4568481C" w14:textId="79C68078" w:rsidR="001906C1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624" w:type="dxa"/>
            <w:vAlign w:val="center"/>
          </w:tcPr>
          <w:p w14:paraId="4CA33D00" w14:textId="38B192F7" w:rsidR="001906C1" w:rsidRPr="00BD14E8" w:rsidRDefault="001906C1" w:rsidP="001C6B0F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Временное пломбирование корневого канала лекарственным препаратом на основе кальция (</w:t>
            </w:r>
            <w:proofErr w:type="spellStart"/>
            <w:proofErr w:type="gramStart"/>
            <w:r w:rsidRPr="00BD14E8">
              <w:rPr>
                <w:sz w:val="24"/>
                <w:szCs w:val="24"/>
                <w:lang w:eastAsia="ru-RU"/>
              </w:rPr>
              <w:t>калосепт</w:t>
            </w:r>
            <w:r w:rsidR="004178BF">
              <w:rPr>
                <w:sz w:val="24"/>
                <w:szCs w:val="24"/>
                <w:lang w:eastAsia="ru-RU"/>
              </w:rPr>
              <w:t>,кальцетин</w:t>
            </w:r>
            <w:proofErr w:type="spellEnd"/>
            <w:proofErr w:type="gramEnd"/>
            <w:r w:rsidRPr="00BD14E8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7" w:type="dxa"/>
            <w:vAlign w:val="center"/>
          </w:tcPr>
          <w:p w14:paraId="2D68193E" w14:textId="376C6CDE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906C1" w:rsidRPr="00BD14E8" w14:paraId="1A4C7D5C" w14:textId="77777777" w:rsidTr="00CE4AAD">
        <w:trPr>
          <w:tblCellSpacing w:w="0" w:type="dxa"/>
        </w:trPr>
        <w:tc>
          <w:tcPr>
            <w:tcW w:w="1716" w:type="dxa"/>
          </w:tcPr>
          <w:p w14:paraId="609F7EDB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А16.07.002.009</w:t>
            </w:r>
          </w:p>
        </w:tc>
        <w:tc>
          <w:tcPr>
            <w:tcW w:w="992" w:type="dxa"/>
          </w:tcPr>
          <w:p w14:paraId="61D27B49" w14:textId="7BC5BAF1" w:rsidR="001906C1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624" w:type="dxa"/>
          </w:tcPr>
          <w:p w14:paraId="62D096A7" w14:textId="1A83AD0B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Наложение временной пломбы </w:t>
            </w:r>
          </w:p>
        </w:tc>
        <w:tc>
          <w:tcPr>
            <w:tcW w:w="1237" w:type="dxa"/>
            <w:vAlign w:val="center"/>
          </w:tcPr>
          <w:p w14:paraId="77307D86" w14:textId="1432192A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906C1" w:rsidRPr="00BD14E8" w14:paraId="596EA2E3" w14:textId="77777777" w:rsidTr="00CE4AAD">
        <w:trPr>
          <w:tblCellSpacing w:w="0" w:type="dxa"/>
        </w:trPr>
        <w:tc>
          <w:tcPr>
            <w:tcW w:w="1716" w:type="dxa"/>
          </w:tcPr>
          <w:p w14:paraId="0371F9AF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А16.07.002.013</w:t>
            </w:r>
          </w:p>
        </w:tc>
        <w:tc>
          <w:tcPr>
            <w:tcW w:w="992" w:type="dxa"/>
          </w:tcPr>
          <w:p w14:paraId="46845816" w14:textId="59F29577" w:rsidR="001906C1" w:rsidRPr="002528A7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624" w:type="dxa"/>
          </w:tcPr>
          <w:p w14:paraId="5E340F98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Наложение временной пломбы светового отверждения</w:t>
            </w:r>
          </w:p>
        </w:tc>
        <w:tc>
          <w:tcPr>
            <w:tcW w:w="1237" w:type="dxa"/>
            <w:vAlign w:val="center"/>
          </w:tcPr>
          <w:p w14:paraId="0E471EA0" w14:textId="31CBE079" w:rsidR="001906C1" w:rsidRPr="00BD14E8" w:rsidRDefault="004178BF" w:rsidP="004178BF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250</w:t>
            </w:r>
          </w:p>
        </w:tc>
      </w:tr>
      <w:tr w:rsidR="001906C1" w:rsidRPr="00BD14E8" w14:paraId="7B49038F" w14:textId="77777777" w:rsidTr="00CE4AAD">
        <w:trPr>
          <w:tblCellSpacing w:w="0" w:type="dxa"/>
        </w:trPr>
        <w:tc>
          <w:tcPr>
            <w:tcW w:w="1716" w:type="dxa"/>
          </w:tcPr>
          <w:p w14:paraId="046BB23D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А16.07.091</w:t>
            </w:r>
          </w:p>
        </w:tc>
        <w:tc>
          <w:tcPr>
            <w:tcW w:w="992" w:type="dxa"/>
          </w:tcPr>
          <w:p w14:paraId="32A1847C" w14:textId="1C3B9EB4" w:rsidR="001906C1" w:rsidRPr="002528A7" w:rsidRDefault="004178BF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7</w:t>
            </w:r>
            <w:r w:rsidR="00D3027A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4" w:type="dxa"/>
          </w:tcPr>
          <w:p w14:paraId="796456F8" w14:textId="77777777" w:rsidR="001906C1" w:rsidRPr="00BD14E8" w:rsidRDefault="001906C1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Снятие временной пломбы </w:t>
            </w:r>
          </w:p>
        </w:tc>
        <w:tc>
          <w:tcPr>
            <w:tcW w:w="1237" w:type="dxa"/>
            <w:vAlign w:val="center"/>
          </w:tcPr>
          <w:p w14:paraId="196964B4" w14:textId="227D6456" w:rsidR="001906C1" w:rsidRPr="00BD14E8" w:rsidRDefault="004178BF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906C1" w:rsidRPr="00BD14E8" w14:paraId="4C327301" w14:textId="77777777" w:rsidTr="00D541B5">
        <w:trPr>
          <w:tblCellSpacing w:w="0" w:type="dxa"/>
        </w:trPr>
        <w:tc>
          <w:tcPr>
            <w:tcW w:w="2708" w:type="dxa"/>
            <w:gridSpan w:val="2"/>
          </w:tcPr>
          <w:p w14:paraId="3B1A91AA" w14:textId="77777777" w:rsidR="001906C1" w:rsidRPr="00BD14E8" w:rsidRDefault="001906C1" w:rsidP="00BB4A94">
            <w:pPr>
              <w:pStyle w:val="TableParagraph"/>
              <w:spacing w:before="99"/>
              <w:ind w:left="56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24" w:type="dxa"/>
          </w:tcPr>
          <w:p w14:paraId="05530565" w14:textId="77777777" w:rsidR="001906C1" w:rsidRPr="00BD14E8" w:rsidRDefault="001906C1" w:rsidP="00C14740">
            <w:pPr>
              <w:pStyle w:val="TableParagraph"/>
              <w:spacing w:before="99"/>
              <w:ind w:right="104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14:paraId="5D02B6FA" w14:textId="77777777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906C1" w:rsidRPr="00BD14E8" w14:paraId="3E2B3239" w14:textId="77777777" w:rsidTr="0007567C">
        <w:trPr>
          <w:tblCellSpacing w:w="0" w:type="dxa"/>
        </w:trPr>
        <w:tc>
          <w:tcPr>
            <w:tcW w:w="10569" w:type="dxa"/>
            <w:gridSpan w:val="4"/>
            <w:vAlign w:val="center"/>
          </w:tcPr>
          <w:p w14:paraId="1B1E24D6" w14:textId="77777777" w:rsidR="005C11F6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8AC75CF" w14:textId="77777777" w:rsidR="005C11F6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BADA709" w14:textId="77777777" w:rsidR="001906C1" w:rsidRDefault="005C11F6" w:rsidP="005C11F6">
            <w:pPr>
              <w:suppressAutoHyphens w:val="0"/>
              <w:spacing w:before="100" w:beforeAutospacing="1" w:after="100" w:afterAutospacing="1"/>
              <w:ind w:left="80" w:right="8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</w:t>
            </w:r>
            <w:r w:rsidR="001906C1" w:rsidRPr="00BD14E8">
              <w:rPr>
                <w:b/>
                <w:bCs/>
                <w:color w:val="000000"/>
                <w:sz w:val="24"/>
                <w:szCs w:val="24"/>
              </w:rPr>
              <w:t>Хирургические услуги</w:t>
            </w:r>
          </w:p>
          <w:p w14:paraId="4672D391" w14:textId="67FDB8F6" w:rsidR="005C11F6" w:rsidRPr="00BD14E8" w:rsidRDefault="005C11F6" w:rsidP="005C11F6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906C1" w:rsidRPr="00BD14E8" w14:paraId="72F4DC7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76F75664" w14:textId="19AE2EF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А16.07.001.00</w:t>
            </w:r>
            <w:r w:rsidR="00D50230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09BA2016" w14:textId="6C8EE094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302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624" w:type="dxa"/>
            <w:vAlign w:val="center"/>
          </w:tcPr>
          <w:p w14:paraId="446D92E1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1237" w:type="dxa"/>
            <w:vAlign w:val="center"/>
          </w:tcPr>
          <w:p w14:paraId="3AA8A5FE" w14:textId="2AF78213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D50230"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906C1" w:rsidRPr="00BD14E8" w14:paraId="7CDACF2A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6BA76E1" w14:textId="717C369F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А16.07.001.00</w:t>
            </w:r>
            <w:r w:rsidR="00D5023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A6F71AD" w14:textId="02A0699C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302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24" w:type="dxa"/>
            <w:vAlign w:val="center"/>
          </w:tcPr>
          <w:p w14:paraId="1068CED2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1237" w:type="dxa"/>
            <w:vAlign w:val="center"/>
          </w:tcPr>
          <w:p w14:paraId="1FD30105" w14:textId="27B0CED4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1906C1" w:rsidRPr="00BD14E8" w14:paraId="1552B01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751B34D2" w14:textId="4814806C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А16.07.001.00</w:t>
            </w:r>
            <w:r w:rsidR="00D50230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2FC660FD" w14:textId="269A589C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302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624" w:type="dxa"/>
            <w:vAlign w:val="center"/>
          </w:tcPr>
          <w:p w14:paraId="688397C2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 xml:space="preserve">Удаление постоянного зуба при </w:t>
            </w:r>
            <w:r w:rsidRPr="00BD14E8">
              <w:rPr>
                <w:sz w:val="24"/>
                <w:szCs w:val="24"/>
                <w:lang w:eastAsia="en-US"/>
              </w:rPr>
              <w:t xml:space="preserve">пародонтите </w:t>
            </w:r>
            <w:r w:rsidRPr="00BD14E8">
              <w:rPr>
                <w:sz w:val="24"/>
                <w:szCs w:val="24"/>
                <w:lang w:val="en-US" w:eastAsia="en-US"/>
              </w:rPr>
              <w:t>III</w:t>
            </w:r>
            <w:r w:rsidRPr="00BD14E8">
              <w:rPr>
                <w:sz w:val="24"/>
                <w:szCs w:val="24"/>
                <w:lang w:eastAsia="en-US"/>
              </w:rPr>
              <w:t>-</w:t>
            </w:r>
            <w:r w:rsidRPr="00BD14E8">
              <w:rPr>
                <w:sz w:val="24"/>
                <w:szCs w:val="24"/>
                <w:lang w:val="en-US" w:eastAsia="en-US"/>
              </w:rPr>
              <w:t>IV</w:t>
            </w:r>
            <w:r w:rsidRPr="00BD14E8">
              <w:rPr>
                <w:sz w:val="24"/>
                <w:szCs w:val="24"/>
                <w:lang w:eastAsia="en-US"/>
              </w:rPr>
              <w:t xml:space="preserve"> ст. подвижности</w:t>
            </w:r>
          </w:p>
        </w:tc>
        <w:tc>
          <w:tcPr>
            <w:tcW w:w="1237" w:type="dxa"/>
            <w:vAlign w:val="center"/>
          </w:tcPr>
          <w:p w14:paraId="1B61E31E" w14:textId="77777777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1906C1" w:rsidRPr="00BD14E8" w14:paraId="4278C87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03B4DE9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А16.07.024</w:t>
            </w:r>
          </w:p>
        </w:tc>
        <w:tc>
          <w:tcPr>
            <w:tcW w:w="992" w:type="dxa"/>
            <w:vAlign w:val="center"/>
          </w:tcPr>
          <w:p w14:paraId="1E28A369" w14:textId="247AB087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6624" w:type="dxa"/>
            <w:vAlign w:val="center"/>
          </w:tcPr>
          <w:p w14:paraId="1811BCBA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 xml:space="preserve">Операция удаления ретинированного, </w:t>
            </w:r>
            <w:proofErr w:type="spellStart"/>
            <w:r w:rsidRPr="00BD14E8">
              <w:rPr>
                <w:sz w:val="24"/>
                <w:szCs w:val="24"/>
              </w:rPr>
              <w:t>полуретинированного</w:t>
            </w:r>
            <w:proofErr w:type="spellEnd"/>
            <w:r w:rsidRPr="00BD14E8">
              <w:rPr>
                <w:sz w:val="24"/>
                <w:szCs w:val="24"/>
              </w:rPr>
              <w:t xml:space="preserve">, </w:t>
            </w:r>
            <w:proofErr w:type="spellStart"/>
            <w:r w:rsidRPr="00BD14E8">
              <w:rPr>
                <w:sz w:val="24"/>
                <w:szCs w:val="24"/>
              </w:rPr>
              <w:t>дистопированного</w:t>
            </w:r>
            <w:proofErr w:type="spellEnd"/>
            <w:r w:rsidRPr="00BD14E8">
              <w:rPr>
                <w:sz w:val="24"/>
                <w:szCs w:val="24"/>
              </w:rPr>
              <w:t xml:space="preserve"> или сверхкомплектного зуба</w:t>
            </w:r>
          </w:p>
        </w:tc>
        <w:tc>
          <w:tcPr>
            <w:tcW w:w="1237" w:type="dxa"/>
            <w:vAlign w:val="center"/>
          </w:tcPr>
          <w:p w14:paraId="7B81ED47" w14:textId="1C78D9D5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3500</w:t>
            </w:r>
          </w:p>
        </w:tc>
      </w:tr>
      <w:tr w:rsidR="001906C1" w:rsidRPr="00BD14E8" w14:paraId="0B5E2DC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EAF2086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А16.07.007</w:t>
            </w:r>
          </w:p>
        </w:tc>
        <w:tc>
          <w:tcPr>
            <w:tcW w:w="992" w:type="dxa"/>
            <w:vAlign w:val="center"/>
          </w:tcPr>
          <w:p w14:paraId="0F7F7D5D" w14:textId="5A3B5F26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6624" w:type="dxa"/>
            <w:vAlign w:val="center"/>
          </w:tcPr>
          <w:p w14:paraId="28F9139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Резекция верхушки корня</w:t>
            </w:r>
          </w:p>
        </w:tc>
        <w:tc>
          <w:tcPr>
            <w:tcW w:w="1237" w:type="dxa"/>
            <w:vAlign w:val="center"/>
          </w:tcPr>
          <w:p w14:paraId="7671EB56" w14:textId="19E4D5DF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1906C1" w:rsidRPr="00BD14E8" w14:paraId="3047E5BD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70E84D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А16.07.011</w:t>
            </w:r>
          </w:p>
        </w:tc>
        <w:tc>
          <w:tcPr>
            <w:tcW w:w="992" w:type="dxa"/>
            <w:vAlign w:val="center"/>
          </w:tcPr>
          <w:p w14:paraId="430B986E" w14:textId="08491BCB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6624" w:type="dxa"/>
            <w:vAlign w:val="center"/>
          </w:tcPr>
          <w:p w14:paraId="2EE389C1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 xml:space="preserve">Вскрытие подслизистого или </w:t>
            </w:r>
            <w:proofErr w:type="spellStart"/>
            <w:r w:rsidRPr="00BD14E8">
              <w:rPr>
                <w:sz w:val="24"/>
                <w:szCs w:val="24"/>
              </w:rPr>
              <w:t>поднадкостничного</w:t>
            </w:r>
            <w:proofErr w:type="spellEnd"/>
            <w:r w:rsidRPr="00BD14E8">
              <w:rPr>
                <w:sz w:val="24"/>
                <w:szCs w:val="24"/>
              </w:rPr>
              <w:t xml:space="preserve"> очага воспаления в полости рта</w:t>
            </w:r>
          </w:p>
        </w:tc>
        <w:tc>
          <w:tcPr>
            <w:tcW w:w="1237" w:type="dxa"/>
            <w:vAlign w:val="center"/>
          </w:tcPr>
          <w:p w14:paraId="6A288A20" w14:textId="02FB97B8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="00D50230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906C1" w:rsidRPr="00BD14E8" w14:paraId="518E9860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1453DA7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А16.07.012</w:t>
            </w:r>
          </w:p>
        </w:tc>
        <w:tc>
          <w:tcPr>
            <w:tcW w:w="992" w:type="dxa"/>
            <w:vAlign w:val="center"/>
          </w:tcPr>
          <w:p w14:paraId="685B2022" w14:textId="486D4E25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6624" w:type="dxa"/>
            <w:vAlign w:val="center"/>
          </w:tcPr>
          <w:p w14:paraId="0AECAAD8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 xml:space="preserve">Вскрытие и дренирование </w:t>
            </w:r>
            <w:proofErr w:type="spellStart"/>
            <w:r w:rsidRPr="00BD14E8">
              <w:rPr>
                <w:sz w:val="24"/>
                <w:szCs w:val="24"/>
              </w:rPr>
              <w:t>одонтогенного</w:t>
            </w:r>
            <w:proofErr w:type="spellEnd"/>
            <w:r w:rsidRPr="00BD14E8">
              <w:rPr>
                <w:sz w:val="24"/>
                <w:szCs w:val="24"/>
              </w:rPr>
              <w:t xml:space="preserve"> абсцесса</w:t>
            </w:r>
          </w:p>
        </w:tc>
        <w:tc>
          <w:tcPr>
            <w:tcW w:w="1237" w:type="dxa"/>
            <w:vAlign w:val="center"/>
          </w:tcPr>
          <w:p w14:paraId="3462E8ED" w14:textId="417BEE40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291A8621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6787144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А16.07.013</w:t>
            </w:r>
          </w:p>
        </w:tc>
        <w:tc>
          <w:tcPr>
            <w:tcW w:w="992" w:type="dxa"/>
            <w:vAlign w:val="center"/>
          </w:tcPr>
          <w:p w14:paraId="359E281A" w14:textId="0C8DA663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6624" w:type="dxa"/>
            <w:vAlign w:val="center"/>
          </w:tcPr>
          <w:p w14:paraId="0F754497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Отсроченный кюретаж лунки удаленного зуба</w:t>
            </w:r>
          </w:p>
        </w:tc>
        <w:tc>
          <w:tcPr>
            <w:tcW w:w="1237" w:type="dxa"/>
            <w:vAlign w:val="center"/>
          </w:tcPr>
          <w:p w14:paraId="20D511D9" w14:textId="24CCAB8D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4372CADA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08F30D1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А16.07.017.001</w:t>
            </w:r>
          </w:p>
        </w:tc>
        <w:tc>
          <w:tcPr>
            <w:tcW w:w="992" w:type="dxa"/>
            <w:vAlign w:val="center"/>
          </w:tcPr>
          <w:p w14:paraId="20509194" w14:textId="577AC69D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6624" w:type="dxa"/>
            <w:vAlign w:val="center"/>
          </w:tcPr>
          <w:p w14:paraId="4DED9176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Пластика альвеолярного отростка при помощи формирователя десны на имплантате</w:t>
            </w:r>
          </w:p>
        </w:tc>
        <w:tc>
          <w:tcPr>
            <w:tcW w:w="1237" w:type="dxa"/>
            <w:vAlign w:val="center"/>
          </w:tcPr>
          <w:p w14:paraId="2DF24CA3" w14:textId="0699476F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1906C1" w:rsidRPr="00BD14E8" w14:paraId="5F15D27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D9E22B8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А16.07.027.001</w:t>
            </w:r>
          </w:p>
        </w:tc>
        <w:tc>
          <w:tcPr>
            <w:tcW w:w="992" w:type="dxa"/>
            <w:vAlign w:val="center"/>
          </w:tcPr>
          <w:p w14:paraId="66A6F164" w14:textId="6C04CFDD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302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624" w:type="dxa"/>
            <w:vAlign w:val="center"/>
          </w:tcPr>
          <w:p w14:paraId="2D876F9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Остеотомия челюсти с удалением имплантата</w:t>
            </w:r>
          </w:p>
        </w:tc>
        <w:tc>
          <w:tcPr>
            <w:tcW w:w="1237" w:type="dxa"/>
            <w:vAlign w:val="center"/>
          </w:tcPr>
          <w:p w14:paraId="3FD164D3" w14:textId="77777777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3 000</w:t>
            </w:r>
          </w:p>
        </w:tc>
      </w:tr>
      <w:tr w:rsidR="001906C1" w:rsidRPr="00BD14E8" w14:paraId="024FB62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338C519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А16.07.038</w:t>
            </w:r>
          </w:p>
        </w:tc>
        <w:tc>
          <w:tcPr>
            <w:tcW w:w="992" w:type="dxa"/>
            <w:vAlign w:val="center"/>
          </w:tcPr>
          <w:p w14:paraId="13EE390F" w14:textId="1D420460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302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624" w:type="dxa"/>
            <w:vAlign w:val="center"/>
          </w:tcPr>
          <w:p w14:paraId="350FBA49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Открытый кюретаж при заболеваниях пародонта в области зуба</w:t>
            </w:r>
          </w:p>
        </w:tc>
        <w:tc>
          <w:tcPr>
            <w:tcW w:w="1237" w:type="dxa"/>
            <w:vAlign w:val="center"/>
          </w:tcPr>
          <w:p w14:paraId="376A4116" w14:textId="2EBF3A71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19A9008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C647331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А16.07.040.001</w:t>
            </w:r>
          </w:p>
        </w:tc>
        <w:tc>
          <w:tcPr>
            <w:tcW w:w="992" w:type="dxa"/>
            <w:vAlign w:val="center"/>
          </w:tcPr>
          <w:p w14:paraId="14A40229" w14:textId="2BA808BD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302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24" w:type="dxa"/>
            <w:vAlign w:val="center"/>
          </w:tcPr>
          <w:p w14:paraId="72F38CD3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Лоскутная операция в полости рта при заборе трансплантата с бугра верхней челюсти</w:t>
            </w:r>
          </w:p>
        </w:tc>
        <w:tc>
          <w:tcPr>
            <w:tcW w:w="1237" w:type="dxa"/>
            <w:vAlign w:val="center"/>
          </w:tcPr>
          <w:p w14:paraId="046E61C2" w14:textId="4AAE67E4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1906C1" w:rsidRPr="00BD14E8" w14:paraId="260E83E4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3872074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А16.07.040.002</w:t>
            </w:r>
          </w:p>
        </w:tc>
        <w:tc>
          <w:tcPr>
            <w:tcW w:w="992" w:type="dxa"/>
            <w:vAlign w:val="center"/>
          </w:tcPr>
          <w:p w14:paraId="71F4C5F3" w14:textId="6070BB52" w:rsidR="001906C1" w:rsidRPr="002528A7" w:rsidRDefault="00D50230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302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624" w:type="dxa"/>
            <w:vAlign w:val="center"/>
          </w:tcPr>
          <w:p w14:paraId="565AE3E0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Лоскутная операция в полости рта при заборе трансплантата с нёба</w:t>
            </w:r>
          </w:p>
        </w:tc>
        <w:tc>
          <w:tcPr>
            <w:tcW w:w="1237" w:type="dxa"/>
            <w:vAlign w:val="center"/>
          </w:tcPr>
          <w:p w14:paraId="77E4F817" w14:textId="4EB40274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1906C1" w:rsidRPr="00BD14E8" w14:paraId="2479AB7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15E68D49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А16.07.040.003</w:t>
            </w:r>
          </w:p>
        </w:tc>
        <w:tc>
          <w:tcPr>
            <w:tcW w:w="992" w:type="dxa"/>
            <w:vAlign w:val="center"/>
          </w:tcPr>
          <w:p w14:paraId="48C6D9A0" w14:textId="50902740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6624" w:type="dxa"/>
            <w:vAlign w:val="center"/>
          </w:tcPr>
          <w:p w14:paraId="0F979A22" w14:textId="32070D53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Лоскутная операция в полости рта с пластикой рецессии десны в области 1</w:t>
            </w:r>
            <w:r w:rsidR="007E0908">
              <w:rPr>
                <w:sz w:val="24"/>
                <w:szCs w:val="24"/>
              </w:rPr>
              <w:t>го</w:t>
            </w:r>
            <w:r w:rsidRPr="00BD14E8">
              <w:rPr>
                <w:sz w:val="24"/>
                <w:szCs w:val="24"/>
              </w:rPr>
              <w:t xml:space="preserve"> зуба</w:t>
            </w:r>
          </w:p>
        </w:tc>
        <w:tc>
          <w:tcPr>
            <w:tcW w:w="1237" w:type="dxa"/>
            <w:vAlign w:val="center"/>
          </w:tcPr>
          <w:p w14:paraId="4600B702" w14:textId="1EA83179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1906C1" w:rsidRPr="00BD14E8" w14:paraId="6AE59AE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AB37846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А16.07.041</w:t>
            </w:r>
          </w:p>
        </w:tc>
        <w:tc>
          <w:tcPr>
            <w:tcW w:w="992" w:type="dxa"/>
            <w:vAlign w:val="center"/>
          </w:tcPr>
          <w:p w14:paraId="021A0E4B" w14:textId="41F85E14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6624" w:type="dxa"/>
            <w:vAlign w:val="center"/>
          </w:tcPr>
          <w:p w14:paraId="3CA30633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Костная пластика челюстно-лицевой области</w:t>
            </w:r>
          </w:p>
        </w:tc>
        <w:tc>
          <w:tcPr>
            <w:tcW w:w="1237" w:type="dxa"/>
            <w:vAlign w:val="center"/>
          </w:tcPr>
          <w:p w14:paraId="553199C9" w14:textId="5B175726" w:rsidR="001906C1" w:rsidRPr="00BD14E8" w:rsidRDefault="00D5023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8000</w:t>
            </w:r>
          </w:p>
        </w:tc>
      </w:tr>
      <w:tr w:rsidR="001906C1" w:rsidRPr="00BD14E8" w14:paraId="6517536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5742C18" w14:textId="3E0580EB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А16.07.041.001</w:t>
            </w:r>
          </w:p>
        </w:tc>
        <w:tc>
          <w:tcPr>
            <w:tcW w:w="992" w:type="dxa"/>
            <w:vAlign w:val="center"/>
          </w:tcPr>
          <w:p w14:paraId="54CC5395" w14:textId="23A749B6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6624" w:type="dxa"/>
            <w:vAlign w:val="center"/>
          </w:tcPr>
          <w:p w14:paraId="5B9F61AC" w14:textId="6104E93A" w:rsidR="00686E60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Костная пластика челюстно-лицевой области с применением</w:t>
            </w:r>
          </w:p>
          <w:p w14:paraId="3DAF642E" w14:textId="19C8F370" w:rsidR="001906C1" w:rsidRPr="00C61B2D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lastRenderedPageBreak/>
              <w:t xml:space="preserve"> </w:t>
            </w:r>
            <w:r w:rsidRPr="00BD14E8">
              <w:rPr>
                <w:sz w:val="24"/>
                <w:szCs w:val="24"/>
                <w:lang w:eastAsia="en-US"/>
              </w:rPr>
              <w:t xml:space="preserve">костнопластического материала </w:t>
            </w:r>
            <w:proofErr w:type="spellStart"/>
            <w:r w:rsidRPr="00BD14E8">
              <w:rPr>
                <w:sz w:val="24"/>
                <w:szCs w:val="24"/>
                <w:lang w:val="en-US" w:eastAsia="en-US"/>
              </w:rPr>
              <w:t>Biooss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(1 порция)</w:t>
            </w:r>
          </w:p>
        </w:tc>
        <w:tc>
          <w:tcPr>
            <w:tcW w:w="1237" w:type="dxa"/>
            <w:vAlign w:val="center"/>
          </w:tcPr>
          <w:p w14:paraId="0CA30584" w14:textId="74B71FE5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B93386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D50230">
              <w:rPr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1906C1" w:rsidRPr="00BD14E8" w14:paraId="3DF8CD24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4AE73D9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А16.07.041.002</w:t>
            </w:r>
          </w:p>
        </w:tc>
        <w:tc>
          <w:tcPr>
            <w:tcW w:w="992" w:type="dxa"/>
            <w:vAlign w:val="center"/>
          </w:tcPr>
          <w:p w14:paraId="24333D13" w14:textId="1037C59B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6624" w:type="dxa"/>
            <w:vAlign w:val="center"/>
          </w:tcPr>
          <w:p w14:paraId="5CBACC9B" w14:textId="55C5DB0A" w:rsidR="001906C1" w:rsidRPr="00790B50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 xml:space="preserve">Костная пластика челюстно-лицевой области с применением </w:t>
            </w:r>
            <w:r w:rsidR="00790B50">
              <w:rPr>
                <w:sz w:val="24"/>
                <w:szCs w:val="24"/>
                <w:lang w:eastAsia="en-US"/>
              </w:rPr>
              <w:t>коллагеновой</w:t>
            </w:r>
            <w:r w:rsidRPr="00BD14E8">
              <w:rPr>
                <w:sz w:val="24"/>
                <w:szCs w:val="24"/>
                <w:lang w:eastAsia="en-US"/>
              </w:rPr>
              <w:t xml:space="preserve"> мембраны</w:t>
            </w:r>
            <w:proofErr w:type="gramStart"/>
            <w:r w:rsidRPr="00BD14E8">
              <w:rPr>
                <w:sz w:val="24"/>
                <w:szCs w:val="24"/>
                <w:lang w:eastAsia="en-US"/>
              </w:rPr>
              <w:t xml:space="preserve"> </w:t>
            </w:r>
            <w:r w:rsidRPr="00BD14E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1 упаковка</w:t>
            </w:r>
            <w:r w:rsidR="00790B50">
              <w:rPr>
                <w:sz w:val="24"/>
                <w:szCs w:val="24"/>
              </w:rPr>
              <w:t xml:space="preserve"> </w:t>
            </w:r>
            <w:r w:rsidR="00790B50">
              <w:rPr>
                <w:sz w:val="24"/>
                <w:szCs w:val="24"/>
                <w:lang w:val="en-US"/>
              </w:rPr>
              <w:t>Collagen</w:t>
            </w:r>
            <w:r w:rsidR="00790B50" w:rsidRPr="00790B50">
              <w:rPr>
                <w:sz w:val="24"/>
                <w:szCs w:val="24"/>
              </w:rPr>
              <w:t xml:space="preserve"> </w:t>
            </w:r>
            <w:r w:rsidR="00790B50">
              <w:rPr>
                <w:sz w:val="24"/>
                <w:szCs w:val="24"/>
                <w:lang w:val="en-US"/>
              </w:rPr>
              <w:t>Membrane</w:t>
            </w:r>
            <w:r w:rsidR="00790B50" w:rsidRPr="00790B50">
              <w:rPr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054833D3" w14:textId="346979CB" w:rsidR="001906C1" w:rsidRPr="00790B50" w:rsidRDefault="00790B5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val="en-US"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6000</w:t>
            </w:r>
          </w:p>
        </w:tc>
      </w:tr>
      <w:tr w:rsidR="00523098" w:rsidRPr="00BD14E8" w14:paraId="6FCDD08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76ED58BC" w14:textId="17C2A7A7" w:rsidR="00523098" w:rsidRPr="00BD14E8" w:rsidRDefault="00523098" w:rsidP="009E7A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А16.07.041.010</w:t>
            </w:r>
          </w:p>
        </w:tc>
        <w:tc>
          <w:tcPr>
            <w:tcW w:w="992" w:type="dxa"/>
            <w:vAlign w:val="center"/>
          </w:tcPr>
          <w:p w14:paraId="0A7208A1" w14:textId="2F2DBBDE" w:rsidR="00523098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6624" w:type="dxa"/>
            <w:vAlign w:val="center"/>
          </w:tcPr>
          <w:p w14:paraId="53C1C45B" w14:textId="7C11F7F1" w:rsidR="00523098" w:rsidRPr="00BD14E8" w:rsidRDefault="00523098" w:rsidP="009E7A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Костная пластика челюстно</w:t>
            </w:r>
            <w:r w:rsidR="00686E6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лицевой области с применением </w:t>
            </w:r>
            <w:proofErr w:type="spellStart"/>
            <w:r>
              <w:rPr>
                <w:sz w:val="24"/>
                <w:szCs w:val="24"/>
              </w:rPr>
              <w:t>биодеградируемых</w:t>
            </w:r>
            <w:proofErr w:type="spellEnd"/>
            <w:r>
              <w:rPr>
                <w:sz w:val="24"/>
                <w:szCs w:val="24"/>
              </w:rPr>
              <w:t xml:space="preserve"> материалов </w:t>
            </w:r>
            <w:proofErr w:type="gramStart"/>
            <w:r>
              <w:rPr>
                <w:sz w:val="24"/>
                <w:szCs w:val="24"/>
              </w:rPr>
              <w:t>( стимуляция</w:t>
            </w:r>
            <w:proofErr w:type="gramEnd"/>
            <w:r>
              <w:rPr>
                <w:sz w:val="24"/>
                <w:szCs w:val="24"/>
              </w:rPr>
              <w:t xml:space="preserve"> регенерации костной ткани Остеон)</w:t>
            </w:r>
          </w:p>
        </w:tc>
        <w:tc>
          <w:tcPr>
            <w:tcW w:w="1237" w:type="dxa"/>
            <w:vAlign w:val="center"/>
          </w:tcPr>
          <w:p w14:paraId="4B96B5EB" w14:textId="74A13F07" w:rsidR="00523098" w:rsidRPr="00523098" w:rsidRDefault="00B9338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  <w:r w:rsidR="00523098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31B56387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CE2AD5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А16.07.042</w:t>
            </w:r>
          </w:p>
        </w:tc>
        <w:tc>
          <w:tcPr>
            <w:tcW w:w="992" w:type="dxa"/>
            <w:vAlign w:val="center"/>
          </w:tcPr>
          <w:p w14:paraId="6F213646" w14:textId="76647CD3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6624" w:type="dxa"/>
            <w:vAlign w:val="center"/>
          </w:tcPr>
          <w:p w14:paraId="682C20CD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1237" w:type="dxa"/>
            <w:vAlign w:val="center"/>
          </w:tcPr>
          <w:p w14:paraId="7FF33E99" w14:textId="29F37F86" w:rsidR="001906C1" w:rsidRPr="00BD14E8" w:rsidRDefault="00E87411" w:rsidP="00C61B2D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4500</w:t>
            </w:r>
          </w:p>
        </w:tc>
      </w:tr>
      <w:tr w:rsidR="001906C1" w:rsidRPr="00BD14E8" w14:paraId="0D90BA21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16B7F3E8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А16.07.043</w:t>
            </w:r>
          </w:p>
        </w:tc>
        <w:tc>
          <w:tcPr>
            <w:tcW w:w="992" w:type="dxa"/>
            <w:vAlign w:val="center"/>
          </w:tcPr>
          <w:p w14:paraId="2A14D829" w14:textId="439B960C" w:rsidR="001906C1" w:rsidRPr="002528A7" w:rsidRDefault="00E87411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3027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624" w:type="dxa"/>
            <w:vAlign w:val="center"/>
          </w:tcPr>
          <w:p w14:paraId="7CB55E4E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1237" w:type="dxa"/>
            <w:vAlign w:val="center"/>
          </w:tcPr>
          <w:p w14:paraId="54EFC621" w14:textId="77777777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4 500</w:t>
            </w:r>
          </w:p>
        </w:tc>
      </w:tr>
      <w:tr w:rsidR="001906C1" w:rsidRPr="00BD14E8" w14:paraId="7880B9E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4414B2D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А16.07.044</w:t>
            </w:r>
          </w:p>
        </w:tc>
        <w:tc>
          <w:tcPr>
            <w:tcW w:w="992" w:type="dxa"/>
            <w:vAlign w:val="center"/>
          </w:tcPr>
          <w:p w14:paraId="57ED9FE3" w14:textId="76090BB1" w:rsidR="001906C1" w:rsidRPr="002528A7" w:rsidRDefault="00E87411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3027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624" w:type="dxa"/>
            <w:vAlign w:val="center"/>
          </w:tcPr>
          <w:p w14:paraId="521BBD8D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Пластика уздечки языка</w:t>
            </w:r>
          </w:p>
        </w:tc>
        <w:tc>
          <w:tcPr>
            <w:tcW w:w="1237" w:type="dxa"/>
            <w:vAlign w:val="center"/>
          </w:tcPr>
          <w:p w14:paraId="0D43AE41" w14:textId="6B53C3C9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E87411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3DA3DCE8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7D686E90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А16.07.045</w:t>
            </w:r>
          </w:p>
        </w:tc>
        <w:tc>
          <w:tcPr>
            <w:tcW w:w="992" w:type="dxa"/>
            <w:vAlign w:val="center"/>
          </w:tcPr>
          <w:p w14:paraId="2A668B91" w14:textId="6481A43A" w:rsidR="001906C1" w:rsidRPr="002528A7" w:rsidRDefault="00E87411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3027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624" w:type="dxa"/>
            <w:vAlign w:val="center"/>
          </w:tcPr>
          <w:p w14:paraId="3B04F9E4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proofErr w:type="spellStart"/>
            <w:r w:rsidRPr="00BD14E8">
              <w:rPr>
                <w:sz w:val="24"/>
                <w:szCs w:val="24"/>
              </w:rPr>
              <w:t>Вестибулопластика</w:t>
            </w:r>
            <w:proofErr w:type="spellEnd"/>
            <w:r>
              <w:rPr>
                <w:sz w:val="24"/>
                <w:szCs w:val="24"/>
              </w:rPr>
              <w:t xml:space="preserve"> в области 6-ти зубов</w:t>
            </w:r>
          </w:p>
        </w:tc>
        <w:tc>
          <w:tcPr>
            <w:tcW w:w="1237" w:type="dxa"/>
            <w:vAlign w:val="center"/>
          </w:tcPr>
          <w:p w14:paraId="48F36CDB" w14:textId="796B922A" w:rsidR="001906C1" w:rsidRPr="00BD14E8" w:rsidRDefault="00E8741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1906C1" w:rsidRPr="00BD14E8" w14:paraId="2542E76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D7C6BBC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А16.07.055.001</w:t>
            </w:r>
          </w:p>
        </w:tc>
        <w:tc>
          <w:tcPr>
            <w:tcW w:w="992" w:type="dxa"/>
            <w:vAlign w:val="center"/>
          </w:tcPr>
          <w:p w14:paraId="793DD147" w14:textId="24CC0F3C" w:rsidR="001906C1" w:rsidRPr="002528A7" w:rsidRDefault="00223796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3027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624" w:type="dxa"/>
            <w:vAlign w:val="center"/>
          </w:tcPr>
          <w:p w14:paraId="539283A8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Синус-лифтинг закрытый</w:t>
            </w:r>
          </w:p>
        </w:tc>
        <w:tc>
          <w:tcPr>
            <w:tcW w:w="1237" w:type="dxa"/>
            <w:vAlign w:val="center"/>
          </w:tcPr>
          <w:p w14:paraId="36D1AF68" w14:textId="549D53BC" w:rsidR="001906C1" w:rsidRPr="00BD14E8" w:rsidRDefault="0022379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1906C1" w:rsidRPr="00BD14E8" w14:paraId="1063472B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12B4EE62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А16.07.055.002</w:t>
            </w:r>
          </w:p>
        </w:tc>
        <w:tc>
          <w:tcPr>
            <w:tcW w:w="992" w:type="dxa"/>
            <w:vAlign w:val="center"/>
          </w:tcPr>
          <w:p w14:paraId="4229D867" w14:textId="521ADA02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6624" w:type="dxa"/>
            <w:vAlign w:val="center"/>
          </w:tcPr>
          <w:p w14:paraId="5A5FC71A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Синус-лифтинг открытый</w:t>
            </w:r>
          </w:p>
        </w:tc>
        <w:tc>
          <w:tcPr>
            <w:tcW w:w="1237" w:type="dxa"/>
            <w:vAlign w:val="center"/>
          </w:tcPr>
          <w:p w14:paraId="27660890" w14:textId="1A44CBE0" w:rsidR="001906C1" w:rsidRPr="00BD14E8" w:rsidRDefault="0022379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12000</w:t>
            </w:r>
          </w:p>
        </w:tc>
      </w:tr>
      <w:tr w:rsidR="001906C1" w:rsidRPr="00BD14E8" w14:paraId="623515D2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4BAE01B4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А16.07.058</w:t>
            </w:r>
          </w:p>
        </w:tc>
        <w:tc>
          <w:tcPr>
            <w:tcW w:w="992" w:type="dxa"/>
            <w:vAlign w:val="center"/>
          </w:tcPr>
          <w:p w14:paraId="6D84425C" w14:textId="6BA81220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6624" w:type="dxa"/>
            <w:vAlign w:val="center"/>
          </w:tcPr>
          <w:p w14:paraId="05F2B9D0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37" w:type="dxa"/>
            <w:vAlign w:val="center"/>
          </w:tcPr>
          <w:p w14:paraId="4BCF13BD" w14:textId="6748A047" w:rsidR="001906C1" w:rsidRPr="00BD14E8" w:rsidRDefault="0022379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1906C1" w:rsidRPr="00BD14E8" w14:paraId="48331C9B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993032A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А16.07.059</w:t>
            </w:r>
          </w:p>
        </w:tc>
        <w:tc>
          <w:tcPr>
            <w:tcW w:w="992" w:type="dxa"/>
            <w:vAlign w:val="center"/>
          </w:tcPr>
          <w:p w14:paraId="07ED2EFD" w14:textId="17C20E3E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6624" w:type="dxa"/>
            <w:vAlign w:val="center"/>
          </w:tcPr>
          <w:p w14:paraId="31305363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proofErr w:type="spellStart"/>
            <w:r w:rsidRPr="00BD14E8">
              <w:rPr>
                <w:sz w:val="24"/>
                <w:szCs w:val="24"/>
              </w:rPr>
              <w:t>Гемисекция</w:t>
            </w:r>
            <w:proofErr w:type="spellEnd"/>
            <w:r w:rsidRPr="00BD14E8">
              <w:rPr>
                <w:sz w:val="24"/>
                <w:szCs w:val="24"/>
              </w:rPr>
              <w:t xml:space="preserve"> зуба</w:t>
            </w:r>
          </w:p>
        </w:tc>
        <w:tc>
          <w:tcPr>
            <w:tcW w:w="1237" w:type="dxa"/>
            <w:vAlign w:val="center"/>
          </w:tcPr>
          <w:p w14:paraId="25FBCEA3" w14:textId="35970F66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223796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55891AC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382F12E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А16.07.095.002</w:t>
            </w:r>
          </w:p>
        </w:tc>
        <w:tc>
          <w:tcPr>
            <w:tcW w:w="992" w:type="dxa"/>
            <w:vAlign w:val="center"/>
          </w:tcPr>
          <w:p w14:paraId="516B1B4C" w14:textId="13152210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6624" w:type="dxa"/>
            <w:vAlign w:val="center"/>
          </w:tcPr>
          <w:p w14:paraId="1503052F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Остановка луночного кровотечения без наложения швов с использованием гемостатических материалов</w:t>
            </w:r>
          </w:p>
        </w:tc>
        <w:tc>
          <w:tcPr>
            <w:tcW w:w="1237" w:type="dxa"/>
            <w:vAlign w:val="center"/>
          </w:tcPr>
          <w:p w14:paraId="2FEA95FF" w14:textId="77777777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906C1" w:rsidRPr="00BD14E8" w14:paraId="37972A4D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7D4EE2F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А16.07.096</w:t>
            </w:r>
          </w:p>
        </w:tc>
        <w:tc>
          <w:tcPr>
            <w:tcW w:w="992" w:type="dxa"/>
            <w:vAlign w:val="center"/>
          </w:tcPr>
          <w:p w14:paraId="0EC222CC" w14:textId="003571ED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6624" w:type="dxa"/>
            <w:vAlign w:val="center"/>
          </w:tcPr>
          <w:p w14:paraId="48BD958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1237" w:type="dxa"/>
            <w:vAlign w:val="center"/>
          </w:tcPr>
          <w:p w14:paraId="2C1EE07F" w14:textId="2A148ABF" w:rsidR="001906C1" w:rsidRPr="00BD14E8" w:rsidRDefault="0009001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1906C1" w:rsidRPr="00BD14E8" w14:paraId="5C890B03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D3E8E5C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А16.07.097</w:t>
            </w:r>
          </w:p>
        </w:tc>
        <w:tc>
          <w:tcPr>
            <w:tcW w:w="992" w:type="dxa"/>
            <w:vAlign w:val="center"/>
          </w:tcPr>
          <w:p w14:paraId="23E836B7" w14:textId="57F7E6EE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6624" w:type="dxa"/>
            <w:vAlign w:val="center"/>
          </w:tcPr>
          <w:p w14:paraId="1E87D569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Наложение швов на слизистую оболочку рта</w:t>
            </w:r>
          </w:p>
        </w:tc>
        <w:tc>
          <w:tcPr>
            <w:tcW w:w="1237" w:type="dxa"/>
            <w:vAlign w:val="center"/>
          </w:tcPr>
          <w:p w14:paraId="5C12E932" w14:textId="3900755C" w:rsidR="001906C1" w:rsidRPr="00BD14E8" w:rsidRDefault="0009001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1906C1" w:rsidRPr="00BD14E8" w14:paraId="3C5EAA4E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107868DB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А16.01.008</w:t>
            </w:r>
          </w:p>
        </w:tc>
        <w:tc>
          <w:tcPr>
            <w:tcW w:w="992" w:type="dxa"/>
            <w:vAlign w:val="center"/>
          </w:tcPr>
          <w:p w14:paraId="765B4936" w14:textId="475F6359" w:rsidR="001906C1" w:rsidRPr="002528A7" w:rsidRDefault="00D3027A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624" w:type="dxa"/>
            <w:vAlign w:val="center"/>
          </w:tcPr>
          <w:p w14:paraId="27148A8A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Сшивание кожи и подкожной клетчатки</w:t>
            </w:r>
          </w:p>
        </w:tc>
        <w:tc>
          <w:tcPr>
            <w:tcW w:w="1237" w:type="dxa"/>
            <w:vAlign w:val="center"/>
          </w:tcPr>
          <w:p w14:paraId="5A139597" w14:textId="43B85AED" w:rsidR="001906C1" w:rsidRPr="00BD14E8" w:rsidRDefault="0009001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1906C1" w:rsidRPr="00BD14E8" w14:paraId="6629C78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16B8541F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  <w:lang w:eastAsia="en-US"/>
              </w:rPr>
              <w:t>А16.07.260</w:t>
            </w:r>
          </w:p>
        </w:tc>
        <w:tc>
          <w:tcPr>
            <w:tcW w:w="992" w:type="dxa"/>
            <w:vAlign w:val="center"/>
          </w:tcPr>
          <w:p w14:paraId="387FDE50" w14:textId="27A54F50" w:rsidR="001906C1" w:rsidRPr="002528A7" w:rsidRDefault="00856067" w:rsidP="00BB4A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3027A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6624" w:type="dxa"/>
            <w:vAlign w:val="center"/>
          </w:tcPr>
          <w:p w14:paraId="1C806D9E" w14:textId="77777777" w:rsidR="001906C1" w:rsidRPr="00BD14E8" w:rsidRDefault="001906C1" w:rsidP="009E7AB7">
            <w:pPr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  <w:lang w:eastAsia="en-US"/>
              </w:rPr>
              <w:t xml:space="preserve">Перевязка после удаления зуба </w:t>
            </w:r>
            <w:proofErr w:type="gramStart"/>
            <w:r w:rsidRPr="00BD14E8">
              <w:rPr>
                <w:sz w:val="24"/>
                <w:szCs w:val="24"/>
                <w:lang w:eastAsia="en-US"/>
              </w:rPr>
              <w:t xml:space="preserve">и  </w:t>
            </w:r>
            <w:proofErr w:type="spellStart"/>
            <w:r w:rsidRPr="00BD14E8">
              <w:rPr>
                <w:sz w:val="24"/>
                <w:szCs w:val="24"/>
                <w:lang w:eastAsia="en-US"/>
              </w:rPr>
              <w:t>периостотомии</w:t>
            </w:r>
            <w:proofErr w:type="spellEnd"/>
            <w:proofErr w:type="gramEnd"/>
          </w:p>
        </w:tc>
        <w:tc>
          <w:tcPr>
            <w:tcW w:w="1237" w:type="dxa"/>
            <w:vAlign w:val="center"/>
          </w:tcPr>
          <w:p w14:paraId="05FA15FA" w14:textId="69D364FC" w:rsidR="001906C1" w:rsidRPr="00BD14E8" w:rsidRDefault="0009001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906C1" w:rsidRPr="00BD14E8" w14:paraId="674E531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BD93ABF" w14:textId="77777777" w:rsidR="001906C1" w:rsidRPr="00BD14E8" w:rsidRDefault="001906C1" w:rsidP="009E7AB7">
            <w:pPr>
              <w:rPr>
                <w:sz w:val="24"/>
                <w:szCs w:val="24"/>
                <w:lang w:eastAsia="en-US"/>
              </w:rPr>
            </w:pPr>
            <w:r w:rsidRPr="00BD14E8">
              <w:rPr>
                <w:sz w:val="24"/>
                <w:szCs w:val="24"/>
                <w:lang w:eastAsia="en-US"/>
              </w:rPr>
              <w:t>А16.07.279</w:t>
            </w:r>
          </w:p>
        </w:tc>
        <w:tc>
          <w:tcPr>
            <w:tcW w:w="992" w:type="dxa"/>
            <w:vAlign w:val="center"/>
          </w:tcPr>
          <w:p w14:paraId="07AF9904" w14:textId="45EC61DE" w:rsidR="001906C1" w:rsidRPr="002528A7" w:rsidRDefault="00856067" w:rsidP="00BB4A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D3027A">
              <w:rPr>
                <w:b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6624" w:type="dxa"/>
            <w:vAlign w:val="center"/>
          </w:tcPr>
          <w:p w14:paraId="768DEA05" w14:textId="77777777" w:rsidR="001906C1" w:rsidRPr="00BD14E8" w:rsidRDefault="001906C1" w:rsidP="009E7AB7">
            <w:pPr>
              <w:rPr>
                <w:sz w:val="24"/>
                <w:szCs w:val="24"/>
                <w:lang w:eastAsia="en-US"/>
              </w:rPr>
            </w:pPr>
            <w:r w:rsidRPr="00BD14E8">
              <w:rPr>
                <w:sz w:val="24"/>
                <w:szCs w:val="24"/>
                <w:lang w:eastAsia="en-US"/>
              </w:rPr>
              <w:t>Снятие швов</w:t>
            </w:r>
          </w:p>
        </w:tc>
        <w:tc>
          <w:tcPr>
            <w:tcW w:w="1237" w:type="dxa"/>
            <w:vAlign w:val="center"/>
          </w:tcPr>
          <w:p w14:paraId="3D57AB2B" w14:textId="232E47EB" w:rsidR="001906C1" w:rsidRPr="00BD14E8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090011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790B50" w:rsidRPr="00BD14E8" w14:paraId="362109E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0BB3F1A" w14:textId="4B58F899" w:rsidR="00790B50" w:rsidRPr="00790B50" w:rsidRDefault="00790B50" w:rsidP="009E7AB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А15.07.002</w:t>
            </w:r>
          </w:p>
        </w:tc>
        <w:tc>
          <w:tcPr>
            <w:tcW w:w="992" w:type="dxa"/>
            <w:vAlign w:val="center"/>
          </w:tcPr>
          <w:p w14:paraId="1A70A642" w14:textId="4C832D55" w:rsidR="00790B50" w:rsidRDefault="00D3027A" w:rsidP="00BB4A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6624" w:type="dxa"/>
            <w:vAlign w:val="center"/>
          </w:tcPr>
          <w:p w14:paraId="6EA6F556" w14:textId="15506BDA" w:rsidR="00790B50" w:rsidRPr="00BD14E8" w:rsidRDefault="00790B50" w:rsidP="009E7AB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Наложение повязки при операциях в полости </w:t>
            </w:r>
            <w:proofErr w:type="gramStart"/>
            <w:r>
              <w:rPr>
                <w:sz w:val="24"/>
                <w:szCs w:val="24"/>
                <w:lang w:eastAsia="en-US"/>
              </w:rPr>
              <w:t>рта( введение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колопола</w:t>
            </w:r>
            <w:proofErr w:type="spell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37" w:type="dxa"/>
            <w:vAlign w:val="center"/>
          </w:tcPr>
          <w:p w14:paraId="161EC966" w14:textId="5FBD4D5B" w:rsidR="00790B50" w:rsidRDefault="00790B5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790B50" w:rsidRPr="00BD14E8" w14:paraId="5A913C18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DC306B7" w14:textId="4342B1B3" w:rsidR="00790B50" w:rsidRDefault="00790B50" w:rsidP="009E7AB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А16.07.</w:t>
            </w:r>
            <w:r w:rsidR="00B33FAB">
              <w:rPr>
                <w:sz w:val="24"/>
                <w:szCs w:val="24"/>
                <w:lang w:eastAsia="en-US"/>
              </w:rPr>
              <w:t>017.002</w:t>
            </w:r>
          </w:p>
        </w:tc>
        <w:tc>
          <w:tcPr>
            <w:tcW w:w="992" w:type="dxa"/>
            <w:vAlign w:val="center"/>
          </w:tcPr>
          <w:p w14:paraId="2DE5669C" w14:textId="58130ADC" w:rsidR="00790B50" w:rsidRDefault="00D3027A" w:rsidP="00BB4A9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6624" w:type="dxa"/>
            <w:vAlign w:val="center"/>
          </w:tcPr>
          <w:p w14:paraId="549E3720" w14:textId="6AC259C6" w:rsidR="00790B50" w:rsidRDefault="00B33FAB" w:rsidP="009E7AB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Коррекция объема и формы альвеолярного отростка (удаление и расщепление экзостоза)</w:t>
            </w:r>
          </w:p>
        </w:tc>
        <w:tc>
          <w:tcPr>
            <w:tcW w:w="1237" w:type="dxa"/>
            <w:vAlign w:val="center"/>
          </w:tcPr>
          <w:p w14:paraId="54B5B944" w14:textId="2FCC8AB9" w:rsidR="00790B50" w:rsidRDefault="00B33FAB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1906C1" w:rsidRPr="00BD14E8" w14:paraId="2D3833A3" w14:textId="77777777" w:rsidTr="0007567C">
        <w:trPr>
          <w:tblCellSpacing w:w="0" w:type="dxa"/>
        </w:trPr>
        <w:tc>
          <w:tcPr>
            <w:tcW w:w="10569" w:type="dxa"/>
            <w:gridSpan w:val="4"/>
            <w:vAlign w:val="center"/>
          </w:tcPr>
          <w:p w14:paraId="2D06DA36" w14:textId="77777777" w:rsidR="005C11F6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1572A46" w14:textId="77777777" w:rsidR="001906C1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8A7">
              <w:rPr>
                <w:b/>
                <w:bCs/>
                <w:color w:val="000000"/>
                <w:sz w:val="24"/>
                <w:szCs w:val="24"/>
                <w:lang w:eastAsia="ru-RU"/>
              </w:rPr>
              <w:t>Имплантация (хирургическая часть)</w:t>
            </w:r>
          </w:p>
          <w:p w14:paraId="42D62AE4" w14:textId="2E467DDC" w:rsidR="005C11F6" w:rsidRPr="002528A7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906C1" w:rsidRPr="00BD14E8" w14:paraId="2C1E9314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021C0A4" w14:textId="77777777" w:rsidR="001906C1" w:rsidRPr="00BD14E8" w:rsidRDefault="001906C1" w:rsidP="009E7AB7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А02.07.010.003</w:t>
            </w:r>
          </w:p>
        </w:tc>
        <w:tc>
          <w:tcPr>
            <w:tcW w:w="992" w:type="dxa"/>
            <w:vAlign w:val="center"/>
          </w:tcPr>
          <w:p w14:paraId="09E837E9" w14:textId="4688C182" w:rsidR="001906C1" w:rsidRPr="002528A7" w:rsidRDefault="00090011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4" w:type="dxa"/>
            <w:vAlign w:val="center"/>
          </w:tcPr>
          <w:p w14:paraId="2CB5A170" w14:textId="77777777" w:rsidR="001906C1" w:rsidRPr="00BD14E8" w:rsidRDefault="001906C1" w:rsidP="009E7AB7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Исследование на диагностических моделях челюстей с изготовлением хирургического шаблона для позиционирования имплантатов</w:t>
            </w:r>
          </w:p>
        </w:tc>
        <w:tc>
          <w:tcPr>
            <w:tcW w:w="1237" w:type="dxa"/>
            <w:vAlign w:val="center"/>
          </w:tcPr>
          <w:p w14:paraId="4EFF1D94" w14:textId="0E15E98A" w:rsidR="001906C1" w:rsidRPr="00BD14E8" w:rsidRDefault="0009001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10000</w:t>
            </w:r>
          </w:p>
        </w:tc>
      </w:tr>
      <w:tr w:rsidR="00090011" w:rsidRPr="00BD14E8" w14:paraId="1C000DC1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9B38F2F" w14:textId="1BE47209" w:rsidR="00090011" w:rsidRPr="00BD14E8" w:rsidRDefault="00090011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А16.07.054.001</w:t>
            </w:r>
          </w:p>
        </w:tc>
        <w:tc>
          <w:tcPr>
            <w:tcW w:w="992" w:type="dxa"/>
            <w:vAlign w:val="center"/>
          </w:tcPr>
          <w:p w14:paraId="5888E7A6" w14:textId="469F9E52" w:rsidR="00090011" w:rsidRDefault="00090011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24" w:type="dxa"/>
            <w:vAlign w:val="center"/>
          </w:tcPr>
          <w:p w14:paraId="172BA286" w14:textId="06A0E103" w:rsidR="00090011" w:rsidRPr="005C11F6" w:rsidRDefault="00090011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Внутрикостная </w:t>
            </w:r>
            <w:proofErr w:type="gramStart"/>
            <w:r>
              <w:rPr>
                <w:sz w:val="24"/>
                <w:szCs w:val="24"/>
                <w:lang w:eastAsia="ru-RU"/>
              </w:rPr>
              <w:t>дентальная  имплантация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системы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Dentium</w:t>
            </w:r>
            <w:proofErr w:type="spellEnd"/>
            <w:r w:rsidR="005C11F6" w:rsidRPr="005C11F6">
              <w:rPr>
                <w:sz w:val="24"/>
                <w:szCs w:val="24"/>
                <w:lang w:eastAsia="ru-RU"/>
              </w:rPr>
              <w:t xml:space="preserve"> </w:t>
            </w:r>
            <w:r w:rsidR="005C11F6">
              <w:rPr>
                <w:sz w:val="24"/>
                <w:szCs w:val="24"/>
                <w:lang w:eastAsia="ru-RU"/>
              </w:rPr>
              <w:t>(Южная Корея)</w:t>
            </w:r>
          </w:p>
        </w:tc>
        <w:tc>
          <w:tcPr>
            <w:tcW w:w="1237" w:type="dxa"/>
            <w:vAlign w:val="center"/>
          </w:tcPr>
          <w:p w14:paraId="0006B2A5" w14:textId="6331631C" w:rsidR="00090011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19000</w:t>
            </w:r>
          </w:p>
        </w:tc>
      </w:tr>
      <w:tr w:rsidR="00953046" w:rsidRPr="00BD14E8" w14:paraId="302C79E2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1C597F6" w14:textId="158133A4" w:rsidR="00953046" w:rsidRDefault="00953046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В01.067.001.009</w:t>
            </w:r>
          </w:p>
        </w:tc>
        <w:tc>
          <w:tcPr>
            <w:tcW w:w="992" w:type="dxa"/>
            <w:vAlign w:val="center"/>
          </w:tcPr>
          <w:p w14:paraId="7463B3EC" w14:textId="3ABD9A0E" w:rsidR="00953046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624" w:type="dxa"/>
            <w:vAlign w:val="center"/>
          </w:tcPr>
          <w:p w14:paraId="2FFA52BB" w14:textId="24C75D19" w:rsidR="00953046" w:rsidRDefault="00953046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Прием (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осмотр,консультация</w:t>
            </w:r>
            <w:proofErr w:type="spellEnd"/>
            <w:proofErr w:type="gramEnd"/>
            <w:r>
              <w:rPr>
                <w:sz w:val="24"/>
                <w:szCs w:val="24"/>
                <w:lang w:eastAsia="ru-RU"/>
              </w:rPr>
              <w:t>, операцио</w:t>
            </w:r>
            <w:r w:rsidR="00B93386"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ный пакет) врача стоматолога хирурга первичный (имплантолог)</w:t>
            </w:r>
          </w:p>
        </w:tc>
        <w:tc>
          <w:tcPr>
            <w:tcW w:w="1237" w:type="dxa"/>
            <w:vAlign w:val="center"/>
          </w:tcPr>
          <w:p w14:paraId="31449C49" w14:textId="4E8DA9BD" w:rsidR="00953046" w:rsidRDefault="0095304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523098" w:rsidRPr="00BD14E8" w14:paraId="7721AA7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45703A47" w14:textId="6E8551F2" w:rsidR="00523098" w:rsidRDefault="00523098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А16.07.054.10</w:t>
            </w:r>
          </w:p>
        </w:tc>
        <w:tc>
          <w:tcPr>
            <w:tcW w:w="992" w:type="dxa"/>
            <w:vAlign w:val="center"/>
          </w:tcPr>
          <w:p w14:paraId="7D787E3F" w14:textId="381181AF" w:rsidR="00523098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624" w:type="dxa"/>
            <w:vAlign w:val="center"/>
          </w:tcPr>
          <w:p w14:paraId="12902988" w14:textId="35133C84" w:rsidR="00523098" w:rsidRDefault="00523098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Внутрикостная дентальная имплантация </w:t>
            </w:r>
            <w:proofErr w:type="gramStart"/>
            <w:r>
              <w:rPr>
                <w:sz w:val="24"/>
                <w:szCs w:val="24"/>
                <w:lang w:eastAsia="ru-RU"/>
              </w:rPr>
              <w:t>( установка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формирователя десны «</w:t>
            </w:r>
            <w:proofErr w:type="spellStart"/>
            <w:r>
              <w:rPr>
                <w:sz w:val="24"/>
                <w:szCs w:val="24"/>
                <w:lang w:eastAsia="ru-RU"/>
              </w:rPr>
              <w:t>Дентиум</w:t>
            </w:r>
            <w:proofErr w:type="spellEnd"/>
            <w:r>
              <w:rPr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37" w:type="dxa"/>
            <w:vAlign w:val="center"/>
          </w:tcPr>
          <w:p w14:paraId="3F95F696" w14:textId="5D7DC18F" w:rsidR="00523098" w:rsidRDefault="0052309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523098" w:rsidRPr="00BD14E8" w14:paraId="4B37277B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2A558BA" w14:textId="7C340A49" w:rsidR="00523098" w:rsidRDefault="00523098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А16.07.054.11</w:t>
            </w:r>
          </w:p>
        </w:tc>
        <w:tc>
          <w:tcPr>
            <w:tcW w:w="992" w:type="dxa"/>
            <w:vAlign w:val="center"/>
          </w:tcPr>
          <w:p w14:paraId="1C4989B3" w14:textId="1BA439B8" w:rsidR="00523098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624" w:type="dxa"/>
            <w:vAlign w:val="center"/>
          </w:tcPr>
          <w:p w14:paraId="4C345F5C" w14:textId="62E92682" w:rsidR="00523098" w:rsidRDefault="00523098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Внутрикостная дентальная имплантация (установка заглушки «</w:t>
            </w:r>
            <w:proofErr w:type="spellStart"/>
            <w:r>
              <w:rPr>
                <w:sz w:val="24"/>
                <w:szCs w:val="24"/>
                <w:lang w:eastAsia="ru-RU"/>
              </w:rPr>
              <w:t>Дентиум</w:t>
            </w:r>
            <w:proofErr w:type="spellEnd"/>
            <w:r>
              <w:rPr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37" w:type="dxa"/>
            <w:vAlign w:val="center"/>
          </w:tcPr>
          <w:p w14:paraId="103B3A45" w14:textId="29BCD018" w:rsidR="00523098" w:rsidRDefault="00523098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523098" w:rsidRPr="00BD14E8" w14:paraId="663654D9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E6298F2" w14:textId="284F92A3" w:rsidR="00523098" w:rsidRDefault="00523098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А16.07.041.</w:t>
            </w:r>
            <w:r w:rsidR="00D56B76">
              <w:rPr>
                <w:sz w:val="24"/>
                <w:szCs w:val="24"/>
                <w:lang w:eastAsia="ru-RU"/>
              </w:rPr>
              <w:t>003</w:t>
            </w:r>
          </w:p>
        </w:tc>
        <w:tc>
          <w:tcPr>
            <w:tcW w:w="992" w:type="dxa"/>
            <w:vAlign w:val="center"/>
          </w:tcPr>
          <w:p w14:paraId="57925D52" w14:textId="5E5A553C" w:rsidR="00523098" w:rsidRDefault="00D3027A" w:rsidP="00BB4A9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624" w:type="dxa"/>
            <w:vAlign w:val="center"/>
          </w:tcPr>
          <w:p w14:paraId="2512F1BA" w14:textId="16E978B1" w:rsidR="00523098" w:rsidRDefault="00D56B76" w:rsidP="009E7A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Костная пластика </w:t>
            </w:r>
            <w:proofErr w:type="spellStart"/>
            <w:proofErr w:type="gramStart"/>
            <w:r>
              <w:rPr>
                <w:sz w:val="24"/>
                <w:szCs w:val="24"/>
                <w:lang w:eastAsia="ru-RU"/>
              </w:rPr>
              <w:t>челюстно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лицевой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области (забор </w:t>
            </w:r>
            <w:proofErr w:type="spellStart"/>
            <w:r>
              <w:rPr>
                <w:sz w:val="24"/>
                <w:szCs w:val="24"/>
                <w:lang w:eastAsia="ru-RU"/>
              </w:rPr>
              <w:t>аутокости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трепаном)</w:t>
            </w:r>
          </w:p>
        </w:tc>
        <w:tc>
          <w:tcPr>
            <w:tcW w:w="1237" w:type="dxa"/>
            <w:vAlign w:val="center"/>
          </w:tcPr>
          <w:p w14:paraId="62D0255D" w14:textId="5EAFF7FF" w:rsidR="00523098" w:rsidRDefault="00D56B7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4500</w:t>
            </w:r>
          </w:p>
        </w:tc>
      </w:tr>
      <w:tr w:rsidR="001906C1" w:rsidRPr="00BD14E8" w14:paraId="596B7ED5" w14:textId="77777777" w:rsidTr="0007567C">
        <w:trPr>
          <w:tblCellSpacing w:w="0" w:type="dxa"/>
        </w:trPr>
        <w:tc>
          <w:tcPr>
            <w:tcW w:w="10569" w:type="dxa"/>
            <w:gridSpan w:val="4"/>
            <w:vAlign w:val="center"/>
          </w:tcPr>
          <w:p w14:paraId="30F7D22B" w14:textId="77777777" w:rsidR="005C11F6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FF27A8D" w14:textId="04544C17" w:rsidR="001906C1" w:rsidRDefault="001906C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b/>
                <w:bCs/>
                <w:color w:val="000000"/>
                <w:sz w:val="24"/>
                <w:szCs w:val="24"/>
                <w:lang w:eastAsia="ru-RU"/>
              </w:rPr>
              <w:t>Ортопедические услуги</w:t>
            </w:r>
          </w:p>
          <w:p w14:paraId="2E464901" w14:textId="2D3045CC" w:rsidR="005C11F6" w:rsidRPr="00BD14E8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305AF" w:rsidRPr="00526BC3" w14:paraId="6C73A77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7AF65AA7" w14:textId="6931D73A" w:rsidR="004305AF" w:rsidRPr="005C11F6" w:rsidRDefault="005C11F6" w:rsidP="00C14740">
            <w:pPr>
              <w:rPr>
                <w:bCs/>
                <w:sz w:val="24"/>
                <w:szCs w:val="24"/>
                <w:lang w:eastAsia="ru-RU"/>
              </w:rPr>
            </w:pPr>
            <w:r w:rsidRPr="005C11F6">
              <w:rPr>
                <w:bCs/>
                <w:sz w:val="24"/>
                <w:szCs w:val="24"/>
                <w:lang w:eastAsia="ru-RU"/>
              </w:rPr>
              <w:t>А02.07.010.001</w:t>
            </w:r>
          </w:p>
        </w:tc>
        <w:tc>
          <w:tcPr>
            <w:tcW w:w="992" w:type="dxa"/>
            <w:vAlign w:val="center"/>
          </w:tcPr>
          <w:p w14:paraId="5800BBA4" w14:textId="1455321B" w:rsidR="004305AF" w:rsidRPr="005C11F6" w:rsidRDefault="005C11F6" w:rsidP="004305AF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5C11F6"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24" w:type="dxa"/>
            <w:vAlign w:val="center"/>
          </w:tcPr>
          <w:p w14:paraId="2F2B6FE6" w14:textId="56013594" w:rsidR="004305AF" w:rsidRPr="005C11F6" w:rsidRDefault="005C11F6" w:rsidP="00C14740">
            <w:pPr>
              <w:rPr>
                <w:bCs/>
                <w:sz w:val="24"/>
                <w:szCs w:val="24"/>
                <w:lang w:eastAsia="ru-RU"/>
              </w:rPr>
            </w:pPr>
            <w:r w:rsidRPr="005C11F6">
              <w:rPr>
                <w:bCs/>
                <w:sz w:val="24"/>
                <w:szCs w:val="24"/>
                <w:lang w:eastAsia="ru-RU"/>
              </w:rPr>
              <w:t>Снятие оттиска с одной челюсти</w:t>
            </w:r>
          </w:p>
        </w:tc>
        <w:tc>
          <w:tcPr>
            <w:tcW w:w="1237" w:type="dxa"/>
            <w:vAlign w:val="center"/>
          </w:tcPr>
          <w:p w14:paraId="3070A4EB" w14:textId="4CA0EF5B" w:rsidR="004305AF" w:rsidRPr="002355B1" w:rsidRDefault="005C11F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77E33D9B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9FA48C4" w14:textId="77777777" w:rsidR="00994C43" w:rsidRPr="002528A7" w:rsidRDefault="00994C43" w:rsidP="0009560A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 w:rsidRPr="002528A7">
              <w:rPr>
                <w:sz w:val="24"/>
                <w:szCs w:val="24"/>
                <w:lang w:eastAsia="ru-RU"/>
              </w:rPr>
              <w:t>А02.07.010.00</w:t>
            </w: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61C64B29" w14:textId="30A1E240" w:rsidR="00994C43" w:rsidRPr="002528A7" w:rsidRDefault="0009560A" w:rsidP="0009560A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24" w:type="dxa"/>
            <w:vAlign w:val="center"/>
          </w:tcPr>
          <w:p w14:paraId="0F3E5A6F" w14:textId="77777777" w:rsidR="00994C43" w:rsidRPr="00BD14E8" w:rsidRDefault="00994C43" w:rsidP="0009560A">
            <w:pPr>
              <w:suppressAutoHyphens w:val="0"/>
              <w:spacing w:before="100" w:beforeAutospacing="1" w:after="100" w:afterAutospacing="1"/>
              <w:ind w:right="8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Снятие оттиска с о</w:t>
            </w:r>
            <w:r>
              <w:rPr>
                <w:sz w:val="24"/>
                <w:szCs w:val="24"/>
                <w:lang w:eastAsia="ru-RU"/>
              </w:rPr>
              <w:t xml:space="preserve">дной челюсти с применением </w:t>
            </w:r>
            <w:proofErr w:type="spellStart"/>
            <w:r>
              <w:rPr>
                <w:sz w:val="24"/>
                <w:szCs w:val="24"/>
                <w:lang w:eastAsia="ru-RU"/>
              </w:rPr>
              <w:t>ретракционной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нити </w:t>
            </w:r>
            <w:r w:rsidRPr="00BD14E8">
              <w:rPr>
                <w:color w:val="000000"/>
                <w:sz w:val="24"/>
                <w:szCs w:val="24"/>
              </w:rPr>
              <w:t>(1 единица</w:t>
            </w:r>
            <w:r>
              <w:rPr>
                <w:color w:val="000000"/>
                <w:sz w:val="24"/>
                <w:szCs w:val="24"/>
              </w:rPr>
              <w:t xml:space="preserve"> зуб</w:t>
            </w:r>
            <w:r w:rsidRPr="00BD14E8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6620156F" w14:textId="35F2BD3E" w:rsidR="00994C43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5C11F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4C43" w:rsidRPr="00BD14E8" w14:paraId="18D8479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3BF4DEE" w14:textId="77777777" w:rsidR="00994C43" w:rsidRPr="002528A7" w:rsidRDefault="00994C43" w:rsidP="002528A7">
            <w:pPr>
              <w:rPr>
                <w:sz w:val="24"/>
                <w:szCs w:val="24"/>
                <w:lang w:eastAsia="ru-RU"/>
              </w:rPr>
            </w:pPr>
            <w:r w:rsidRPr="002528A7">
              <w:rPr>
                <w:sz w:val="24"/>
                <w:szCs w:val="24"/>
                <w:lang w:eastAsia="ru-RU"/>
              </w:rPr>
              <w:lastRenderedPageBreak/>
              <w:t>А02.07.010.011</w:t>
            </w:r>
          </w:p>
        </w:tc>
        <w:tc>
          <w:tcPr>
            <w:tcW w:w="992" w:type="dxa"/>
            <w:vAlign w:val="center"/>
          </w:tcPr>
          <w:p w14:paraId="3D1D8F95" w14:textId="1581E13F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24" w:type="dxa"/>
            <w:vAlign w:val="center"/>
          </w:tcPr>
          <w:p w14:paraId="321A2517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Снятие оттиска с одной челюсти для изготовления силиконового ключа</w:t>
            </w:r>
          </w:p>
        </w:tc>
        <w:tc>
          <w:tcPr>
            <w:tcW w:w="1237" w:type="dxa"/>
            <w:vAlign w:val="center"/>
          </w:tcPr>
          <w:p w14:paraId="300DB4A7" w14:textId="79FAA7AD" w:rsidR="00994C43" w:rsidRPr="00BD14E8" w:rsidRDefault="003F4CD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3EFB07D9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A9F9085" w14:textId="77777777" w:rsidR="00994C43" w:rsidRPr="002528A7" w:rsidRDefault="00994C43" w:rsidP="002528A7">
            <w:pPr>
              <w:rPr>
                <w:sz w:val="24"/>
                <w:szCs w:val="24"/>
                <w:lang w:eastAsia="ru-RU"/>
              </w:rPr>
            </w:pPr>
            <w:r w:rsidRPr="002528A7">
              <w:rPr>
                <w:sz w:val="24"/>
                <w:szCs w:val="24"/>
                <w:lang w:eastAsia="ru-RU"/>
              </w:rPr>
              <w:t>А02.07.006</w:t>
            </w:r>
          </w:p>
        </w:tc>
        <w:tc>
          <w:tcPr>
            <w:tcW w:w="992" w:type="dxa"/>
            <w:vAlign w:val="center"/>
          </w:tcPr>
          <w:p w14:paraId="36781F59" w14:textId="3E62CF49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24" w:type="dxa"/>
            <w:vAlign w:val="center"/>
          </w:tcPr>
          <w:p w14:paraId="39577BCA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Определение прикуса (центральной окклюзии)</w:t>
            </w:r>
          </w:p>
        </w:tc>
        <w:tc>
          <w:tcPr>
            <w:tcW w:w="1237" w:type="dxa"/>
            <w:vAlign w:val="center"/>
          </w:tcPr>
          <w:p w14:paraId="6C34C1C8" w14:textId="32BE9489" w:rsidR="00994C43" w:rsidRPr="00BD14E8" w:rsidRDefault="003F4CD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994C43" w:rsidRPr="00BD14E8" w14:paraId="114E6F10" w14:textId="77777777" w:rsidTr="00D3027A">
        <w:trPr>
          <w:tblCellSpacing w:w="0" w:type="dxa"/>
        </w:trPr>
        <w:tc>
          <w:tcPr>
            <w:tcW w:w="1716" w:type="dxa"/>
          </w:tcPr>
          <w:p w14:paraId="1801402D" w14:textId="77777777" w:rsidR="00994C43" w:rsidRPr="002528A7" w:rsidRDefault="00994C43" w:rsidP="002528A7">
            <w:pPr>
              <w:rPr>
                <w:sz w:val="24"/>
                <w:szCs w:val="24"/>
                <w:lang w:eastAsia="ru-RU"/>
              </w:rPr>
            </w:pPr>
            <w:r w:rsidRPr="002528A7">
              <w:rPr>
                <w:sz w:val="24"/>
                <w:szCs w:val="24"/>
              </w:rPr>
              <w:t>А02.07.010.020</w:t>
            </w:r>
          </w:p>
        </w:tc>
        <w:tc>
          <w:tcPr>
            <w:tcW w:w="992" w:type="dxa"/>
          </w:tcPr>
          <w:p w14:paraId="0307B01B" w14:textId="5A7E52EE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24" w:type="dxa"/>
          </w:tcPr>
          <w:p w14:paraId="58FBA04C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Исследование на диагностических моделях челюстей</w:t>
            </w:r>
            <w:r w:rsidRPr="00BD14E8">
              <w:rPr>
                <w:color w:val="000000"/>
                <w:sz w:val="24"/>
                <w:szCs w:val="24"/>
              </w:rPr>
              <w:t xml:space="preserve"> с восковой моделировкой (</w:t>
            </w:r>
            <w:r w:rsidRPr="00BD14E8">
              <w:rPr>
                <w:color w:val="000000"/>
                <w:sz w:val="24"/>
                <w:szCs w:val="24"/>
                <w:lang w:val="en-US"/>
              </w:rPr>
              <w:t>W</w:t>
            </w:r>
            <w:r w:rsidRPr="00BD14E8">
              <w:rPr>
                <w:color w:val="000000"/>
                <w:sz w:val="24"/>
                <w:szCs w:val="24"/>
              </w:rPr>
              <w:t>АХ-</w:t>
            </w:r>
            <w:r w:rsidRPr="00BD14E8">
              <w:rPr>
                <w:color w:val="000000"/>
                <w:sz w:val="24"/>
                <w:szCs w:val="24"/>
                <w:lang w:val="en-US"/>
              </w:rPr>
              <w:t>U</w:t>
            </w:r>
            <w:r w:rsidRPr="00BD14E8">
              <w:rPr>
                <w:color w:val="000000"/>
                <w:sz w:val="24"/>
                <w:szCs w:val="24"/>
              </w:rPr>
              <w:t>Р) будущей ортопедической конструкции с целью планирования препарирования, эстетики и функции (1 единица</w:t>
            </w:r>
            <w:r>
              <w:rPr>
                <w:color w:val="000000"/>
                <w:sz w:val="24"/>
                <w:szCs w:val="24"/>
              </w:rPr>
              <w:t xml:space="preserve"> зуб</w:t>
            </w:r>
            <w:r w:rsidRPr="00BD14E8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237" w:type="dxa"/>
            <w:vAlign w:val="center"/>
          </w:tcPr>
          <w:p w14:paraId="48416F0F" w14:textId="32C0E9AA" w:rsidR="00994C43" w:rsidRPr="00BD14E8" w:rsidRDefault="003F4CD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559318EC" w14:textId="77777777" w:rsidTr="00D3027A">
        <w:trPr>
          <w:tblCellSpacing w:w="0" w:type="dxa"/>
        </w:trPr>
        <w:tc>
          <w:tcPr>
            <w:tcW w:w="1716" w:type="dxa"/>
          </w:tcPr>
          <w:p w14:paraId="09077FC6" w14:textId="77777777" w:rsidR="00994C43" w:rsidRPr="0087292D" w:rsidRDefault="00994C43" w:rsidP="002528A7">
            <w:pPr>
              <w:jc w:val="center"/>
              <w:rPr>
                <w:sz w:val="24"/>
                <w:szCs w:val="24"/>
                <w:lang w:eastAsia="ru-RU"/>
              </w:rPr>
            </w:pPr>
            <w:r w:rsidRPr="0087292D">
              <w:rPr>
                <w:sz w:val="24"/>
                <w:szCs w:val="24"/>
              </w:rPr>
              <w:t>А02.07.010.021</w:t>
            </w:r>
          </w:p>
        </w:tc>
        <w:tc>
          <w:tcPr>
            <w:tcW w:w="992" w:type="dxa"/>
          </w:tcPr>
          <w:p w14:paraId="7FBD82ED" w14:textId="590DA238" w:rsidR="00994C43" w:rsidRPr="002528A7" w:rsidRDefault="004305AF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24" w:type="dxa"/>
          </w:tcPr>
          <w:p w14:paraId="2454C08D" w14:textId="77777777" w:rsidR="00994C43" w:rsidRPr="00BD14E8" w:rsidRDefault="00994C43" w:rsidP="00526BC3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Исследование на диагностических моделях челюстей</w:t>
            </w:r>
            <w:r w:rsidRPr="00BD14E8">
              <w:rPr>
                <w:color w:val="000000"/>
                <w:sz w:val="24"/>
                <w:szCs w:val="24"/>
              </w:rPr>
              <w:t xml:space="preserve"> с восковой моделировкой (</w:t>
            </w:r>
            <w:r w:rsidRPr="00BD14E8">
              <w:rPr>
                <w:color w:val="000000"/>
                <w:sz w:val="24"/>
                <w:szCs w:val="24"/>
                <w:lang w:val="en-US"/>
              </w:rPr>
              <w:t>W</w:t>
            </w:r>
            <w:r w:rsidRPr="00BD14E8">
              <w:rPr>
                <w:color w:val="000000"/>
                <w:sz w:val="24"/>
                <w:szCs w:val="24"/>
              </w:rPr>
              <w:t>АХ-</w:t>
            </w:r>
            <w:r w:rsidRPr="00BD14E8">
              <w:rPr>
                <w:color w:val="000000"/>
                <w:sz w:val="24"/>
                <w:szCs w:val="24"/>
                <w:lang w:val="en-US"/>
              </w:rPr>
              <w:t>U</w:t>
            </w:r>
            <w:r w:rsidRPr="00BD14E8">
              <w:rPr>
                <w:color w:val="000000"/>
                <w:sz w:val="24"/>
                <w:szCs w:val="24"/>
              </w:rPr>
              <w:t>Р) будущей ортопедической конструкции с целью планирования препарирования, эстетики и функции (1 единица</w:t>
            </w:r>
            <w:r>
              <w:rPr>
                <w:color w:val="000000"/>
                <w:sz w:val="24"/>
                <w:szCs w:val="24"/>
              </w:rPr>
              <w:t xml:space="preserve"> имплантат</w:t>
            </w:r>
            <w:r w:rsidRPr="00BD14E8">
              <w:rPr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237" w:type="dxa"/>
            <w:vAlign w:val="center"/>
          </w:tcPr>
          <w:p w14:paraId="626B9DD6" w14:textId="588B54B9" w:rsidR="00994C43" w:rsidRPr="00BD14E8" w:rsidRDefault="00994C43" w:rsidP="00526BC3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3F4CD9">
              <w:rPr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994C43" w:rsidRPr="00BD14E8" w14:paraId="2EBEE547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E089092" w14:textId="77777777" w:rsidR="00994C43" w:rsidRPr="0087292D" w:rsidRDefault="00994C43" w:rsidP="002528A7">
            <w:pPr>
              <w:jc w:val="center"/>
              <w:rPr>
                <w:sz w:val="24"/>
                <w:szCs w:val="24"/>
                <w:lang w:eastAsia="ru-RU"/>
              </w:rPr>
            </w:pPr>
            <w:r w:rsidRPr="0087292D">
              <w:rPr>
                <w:sz w:val="24"/>
                <w:szCs w:val="24"/>
              </w:rPr>
              <w:t>А16.07.082.002</w:t>
            </w:r>
          </w:p>
        </w:tc>
        <w:tc>
          <w:tcPr>
            <w:tcW w:w="992" w:type="dxa"/>
            <w:vAlign w:val="center"/>
          </w:tcPr>
          <w:p w14:paraId="699F05B5" w14:textId="76DB5E07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24" w:type="dxa"/>
          </w:tcPr>
          <w:p w14:paraId="14AADFCD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BD14E8">
              <w:rPr>
                <w:color w:val="000000"/>
                <w:sz w:val="24"/>
                <w:szCs w:val="24"/>
                <w:lang w:eastAsia="ru-RU"/>
              </w:rPr>
              <w:t>Сошлифовывание</w:t>
            </w:r>
            <w:proofErr w:type="spellEnd"/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 твердых тканей зуба для последующего восстановления вкладкой, накладкой, </w:t>
            </w:r>
            <w:proofErr w:type="spellStart"/>
            <w:r w:rsidRPr="00BD14E8">
              <w:rPr>
                <w:color w:val="000000"/>
                <w:sz w:val="24"/>
                <w:szCs w:val="24"/>
                <w:lang w:eastAsia="ru-RU"/>
              </w:rPr>
              <w:t>полукоронкой</w:t>
            </w:r>
            <w:proofErr w:type="spellEnd"/>
            <w:r w:rsidRPr="00BD14E8">
              <w:rPr>
                <w:color w:val="000000"/>
                <w:sz w:val="24"/>
                <w:szCs w:val="24"/>
                <w:lang w:eastAsia="ru-RU"/>
              </w:rPr>
              <w:t xml:space="preserve">, коронкой, </w:t>
            </w:r>
            <w:proofErr w:type="spellStart"/>
            <w:r w:rsidRPr="00BD14E8">
              <w:rPr>
                <w:color w:val="000000"/>
                <w:sz w:val="24"/>
                <w:szCs w:val="24"/>
                <w:lang w:eastAsia="ru-RU"/>
              </w:rPr>
              <w:t>виниром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(1 единица)</w:t>
            </w:r>
          </w:p>
        </w:tc>
        <w:tc>
          <w:tcPr>
            <w:tcW w:w="1237" w:type="dxa"/>
            <w:vAlign w:val="center"/>
          </w:tcPr>
          <w:p w14:paraId="7A58764A" w14:textId="569375D4" w:rsidR="00994C43" w:rsidRPr="00BD14E8" w:rsidRDefault="003F4CD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994C43" w:rsidRPr="00BD14E8" w14:paraId="3B58B0E5" w14:textId="77777777" w:rsidTr="00D3027A">
        <w:trPr>
          <w:tblCellSpacing w:w="0" w:type="dxa"/>
        </w:trPr>
        <w:tc>
          <w:tcPr>
            <w:tcW w:w="1716" w:type="dxa"/>
          </w:tcPr>
          <w:p w14:paraId="6C6E99F3" w14:textId="77777777" w:rsidR="00994C43" w:rsidRPr="0087292D" w:rsidRDefault="00994C43" w:rsidP="002528A7">
            <w:pPr>
              <w:jc w:val="center"/>
              <w:rPr>
                <w:sz w:val="24"/>
                <w:szCs w:val="24"/>
                <w:lang w:eastAsia="ru-RU"/>
              </w:rPr>
            </w:pPr>
            <w:r w:rsidRPr="0087292D">
              <w:rPr>
                <w:sz w:val="24"/>
                <w:szCs w:val="24"/>
              </w:rPr>
              <w:t>А16.07.004.001</w:t>
            </w:r>
          </w:p>
        </w:tc>
        <w:tc>
          <w:tcPr>
            <w:tcW w:w="992" w:type="dxa"/>
          </w:tcPr>
          <w:p w14:paraId="6A14F237" w14:textId="2E136CF3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24" w:type="dxa"/>
          </w:tcPr>
          <w:p w14:paraId="409D1A65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Восстановление зуба коронкой временной прямым методом</w:t>
            </w:r>
          </w:p>
        </w:tc>
        <w:tc>
          <w:tcPr>
            <w:tcW w:w="1237" w:type="dxa"/>
            <w:vAlign w:val="center"/>
          </w:tcPr>
          <w:p w14:paraId="660A7C8A" w14:textId="62701700" w:rsidR="00994C43" w:rsidRPr="00BD14E8" w:rsidRDefault="003F4CD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B33FAB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5176B069" w14:textId="77777777" w:rsidTr="00D3027A">
        <w:trPr>
          <w:tblCellSpacing w:w="0" w:type="dxa"/>
        </w:trPr>
        <w:tc>
          <w:tcPr>
            <w:tcW w:w="1716" w:type="dxa"/>
          </w:tcPr>
          <w:p w14:paraId="54871735" w14:textId="77777777" w:rsidR="00994C43" w:rsidRPr="0087292D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2D">
              <w:rPr>
                <w:rFonts w:ascii="Times New Roman" w:hAnsi="Times New Roman" w:cs="Times New Roman"/>
                <w:sz w:val="24"/>
                <w:szCs w:val="24"/>
              </w:rPr>
              <w:t>А16.07.004.002</w:t>
            </w:r>
          </w:p>
        </w:tc>
        <w:tc>
          <w:tcPr>
            <w:tcW w:w="992" w:type="dxa"/>
          </w:tcPr>
          <w:p w14:paraId="5D923A2C" w14:textId="61B4C546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624" w:type="dxa"/>
          </w:tcPr>
          <w:p w14:paraId="4DCE95BB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коронкой временной пластмассовой лабораторным методом</w:t>
            </w:r>
          </w:p>
        </w:tc>
        <w:tc>
          <w:tcPr>
            <w:tcW w:w="1237" w:type="dxa"/>
            <w:vAlign w:val="center"/>
          </w:tcPr>
          <w:p w14:paraId="0953086B" w14:textId="74F2B0CE" w:rsidR="00994C43" w:rsidRPr="00BD14E8" w:rsidRDefault="00B33FAB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994C43" w:rsidRPr="00BD14E8" w14:paraId="3EB18B56" w14:textId="77777777" w:rsidTr="00D3027A">
        <w:trPr>
          <w:tblCellSpacing w:w="0" w:type="dxa"/>
        </w:trPr>
        <w:tc>
          <w:tcPr>
            <w:tcW w:w="1716" w:type="dxa"/>
          </w:tcPr>
          <w:p w14:paraId="515A872F" w14:textId="77777777" w:rsidR="00994C43" w:rsidRPr="0087292D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2D">
              <w:rPr>
                <w:rFonts w:ascii="Times New Roman" w:hAnsi="Times New Roman" w:cs="Times New Roman"/>
                <w:sz w:val="24"/>
                <w:szCs w:val="24"/>
              </w:rPr>
              <w:t>А16.07.004.003</w:t>
            </w:r>
          </w:p>
        </w:tc>
        <w:tc>
          <w:tcPr>
            <w:tcW w:w="992" w:type="dxa"/>
          </w:tcPr>
          <w:p w14:paraId="1900E427" w14:textId="6D6E7D6D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624" w:type="dxa"/>
          </w:tcPr>
          <w:p w14:paraId="523D69FC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Восстановление зуба коронкой постоянной цельнолитой</w:t>
            </w:r>
          </w:p>
        </w:tc>
        <w:tc>
          <w:tcPr>
            <w:tcW w:w="1237" w:type="dxa"/>
            <w:vAlign w:val="center"/>
          </w:tcPr>
          <w:p w14:paraId="1917BCC5" w14:textId="358401D9" w:rsidR="00994C43" w:rsidRPr="00BD14E8" w:rsidRDefault="003F4CD9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994C43" w:rsidRPr="00BD14E8" w14:paraId="3F702855" w14:textId="77777777" w:rsidTr="00D3027A">
        <w:trPr>
          <w:tblCellSpacing w:w="0" w:type="dxa"/>
        </w:trPr>
        <w:tc>
          <w:tcPr>
            <w:tcW w:w="1716" w:type="dxa"/>
          </w:tcPr>
          <w:p w14:paraId="3C3B3DCE" w14:textId="77777777" w:rsidR="00994C43" w:rsidRPr="0087292D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2D">
              <w:rPr>
                <w:rFonts w:ascii="Times New Roman" w:hAnsi="Times New Roman" w:cs="Times New Roman"/>
                <w:sz w:val="24"/>
                <w:szCs w:val="24"/>
              </w:rPr>
              <w:t>А16.07.004.004</w:t>
            </w:r>
          </w:p>
        </w:tc>
        <w:tc>
          <w:tcPr>
            <w:tcW w:w="992" w:type="dxa"/>
          </w:tcPr>
          <w:p w14:paraId="47BEE053" w14:textId="040C39A3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624" w:type="dxa"/>
          </w:tcPr>
          <w:p w14:paraId="00B0BDDA" w14:textId="341FF952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Восстановление зуба коронкой постоянной металлокерамической</w:t>
            </w:r>
            <w:r w:rsidRPr="00BD14E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="003F4CD9">
              <w:rPr>
                <w:color w:val="000000"/>
                <w:sz w:val="24"/>
                <w:szCs w:val="24"/>
              </w:rPr>
              <w:t>( Германия</w:t>
            </w:r>
            <w:proofErr w:type="gramEnd"/>
            <w:r w:rsidR="003F4CD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177004AD" w14:textId="139EEA79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3F4CD9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5827E4" w:rsidRPr="00BD14E8" w14:paraId="0F1CF92C" w14:textId="77777777" w:rsidTr="00D3027A">
        <w:trPr>
          <w:tblCellSpacing w:w="0" w:type="dxa"/>
        </w:trPr>
        <w:tc>
          <w:tcPr>
            <w:tcW w:w="1716" w:type="dxa"/>
          </w:tcPr>
          <w:p w14:paraId="7F774262" w14:textId="2E100192" w:rsidR="005827E4" w:rsidRPr="0087292D" w:rsidRDefault="005827E4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А16.07.003.002</w:t>
            </w:r>
          </w:p>
        </w:tc>
        <w:tc>
          <w:tcPr>
            <w:tcW w:w="992" w:type="dxa"/>
          </w:tcPr>
          <w:p w14:paraId="1D3A9DF8" w14:textId="52D141DC" w:rsidR="005827E4" w:rsidRDefault="00D3027A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6624" w:type="dxa"/>
          </w:tcPr>
          <w:p w14:paraId="6CCB00F1" w14:textId="01BC83BB" w:rsidR="005827E4" w:rsidRPr="00BD14E8" w:rsidRDefault="005827E4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Восстановление зуба вкладкой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из</w:t>
            </w:r>
            <w:r w:rsidRPr="00BD14E8">
              <w:rPr>
                <w:sz w:val="24"/>
                <w:szCs w:val="24"/>
              </w:rPr>
              <w:t xml:space="preserve"> диоксид</w:t>
            </w:r>
            <w:proofErr w:type="gramEnd"/>
            <w:r w:rsidRPr="00BD14E8">
              <w:rPr>
                <w:sz w:val="24"/>
                <w:szCs w:val="24"/>
              </w:rPr>
              <w:t xml:space="preserve"> циркония </w:t>
            </w:r>
          </w:p>
        </w:tc>
        <w:tc>
          <w:tcPr>
            <w:tcW w:w="1237" w:type="dxa"/>
            <w:vAlign w:val="center"/>
          </w:tcPr>
          <w:p w14:paraId="42F01330" w14:textId="193D98F3" w:rsidR="005827E4" w:rsidRDefault="005827E4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6000</w:t>
            </w:r>
          </w:p>
        </w:tc>
      </w:tr>
      <w:tr w:rsidR="005827E4" w:rsidRPr="00BD14E8" w14:paraId="13127783" w14:textId="77777777" w:rsidTr="00D3027A">
        <w:trPr>
          <w:tblCellSpacing w:w="0" w:type="dxa"/>
        </w:trPr>
        <w:tc>
          <w:tcPr>
            <w:tcW w:w="1716" w:type="dxa"/>
          </w:tcPr>
          <w:p w14:paraId="7CD02808" w14:textId="11A0E2BF" w:rsidR="005827E4" w:rsidRDefault="005827E4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А16.07.004.009</w:t>
            </w:r>
          </w:p>
        </w:tc>
        <w:tc>
          <w:tcPr>
            <w:tcW w:w="992" w:type="dxa"/>
          </w:tcPr>
          <w:p w14:paraId="589CA754" w14:textId="4E946603" w:rsidR="005827E4" w:rsidRDefault="00D3027A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6624" w:type="dxa"/>
          </w:tcPr>
          <w:p w14:paraId="0CCC1510" w14:textId="4C42AF30" w:rsidR="005827E4" w:rsidRPr="00BD14E8" w:rsidRDefault="005827E4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зуба коронкой </w:t>
            </w:r>
            <w:proofErr w:type="gramStart"/>
            <w:r>
              <w:rPr>
                <w:sz w:val="24"/>
                <w:szCs w:val="24"/>
              </w:rPr>
              <w:t>( телескопическая</w:t>
            </w:r>
            <w:proofErr w:type="gramEnd"/>
            <w:r>
              <w:rPr>
                <w:sz w:val="24"/>
                <w:szCs w:val="24"/>
              </w:rPr>
              <w:t xml:space="preserve"> коронка)</w:t>
            </w:r>
          </w:p>
        </w:tc>
        <w:tc>
          <w:tcPr>
            <w:tcW w:w="1237" w:type="dxa"/>
            <w:vAlign w:val="center"/>
          </w:tcPr>
          <w:p w14:paraId="0C50CE99" w14:textId="0191D8CC" w:rsidR="005827E4" w:rsidRDefault="005827E4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994C43" w:rsidRPr="00BD14E8" w14:paraId="0834CD1C" w14:textId="77777777" w:rsidTr="00D3027A">
        <w:trPr>
          <w:tblCellSpacing w:w="0" w:type="dxa"/>
        </w:trPr>
        <w:tc>
          <w:tcPr>
            <w:tcW w:w="1716" w:type="dxa"/>
          </w:tcPr>
          <w:p w14:paraId="4CC80ECC" w14:textId="77777777" w:rsidR="00994C43" w:rsidRPr="0087292D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2D">
              <w:rPr>
                <w:rFonts w:ascii="Times New Roman" w:hAnsi="Times New Roman" w:cs="Times New Roman"/>
                <w:sz w:val="24"/>
                <w:szCs w:val="24"/>
              </w:rPr>
              <w:t>А16.07.004.005</w:t>
            </w:r>
          </w:p>
        </w:tc>
        <w:tc>
          <w:tcPr>
            <w:tcW w:w="992" w:type="dxa"/>
          </w:tcPr>
          <w:p w14:paraId="31EC7609" w14:textId="36E8D5F4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624" w:type="dxa"/>
          </w:tcPr>
          <w:p w14:paraId="57790D83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коронкой постоянной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безметалловой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цельнокерамической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диоксид циркония или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Имакс</w:t>
            </w:r>
            <w:proofErr w:type="spellEnd"/>
            <w:r w:rsidRPr="00BD1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индивидуальной эстетикой (метод нанесения)</w:t>
            </w:r>
          </w:p>
        </w:tc>
        <w:tc>
          <w:tcPr>
            <w:tcW w:w="1237" w:type="dxa"/>
            <w:vAlign w:val="center"/>
          </w:tcPr>
          <w:p w14:paraId="5A08370D" w14:textId="4A428AC9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212791">
              <w:rPr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994C43" w:rsidRPr="00BD14E8" w14:paraId="487C366F" w14:textId="77777777" w:rsidTr="00D3027A">
        <w:trPr>
          <w:tblCellSpacing w:w="0" w:type="dxa"/>
        </w:trPr>
        <w:tc>
          <w:tcPr>
            <w:tcW w:w="1716" w:type="dxa"/>
          </w:tcPr>
          <w:p w14:paraId="6CAD6769" w14:textId="77777777" w:rsidR="00994C43" w:rsidRPr="0087292D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2D">
              <w:rPr>
                <w:rFonts w:ascii="Times New Roman" w:hAnsi="Times New Roman" w:cs="Times New Roman"/>
                <w:sz w:val="24"/>
                <w:szCs w:val="24"/>
              </w:rPr>
              <w:t>А16.07.003.001</w:t>
            </w:r>
          </w:p>
        </w:tc>
        <w:tc>
          <w:tcPr>
            <w:tcW w:w="992" w:type="dxa"/>
          </w:tcPr>
          <w:p w14:paraId="536528D8" w14:textId="1DC65453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624" w:type="dxa"/>
          </w:tcPr>
          <w:p w14:paraId="6ADCD07D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вкладкой,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виниром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полукоронкой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из материала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Имакс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или диоксид циркония с индивидуальной эстетикой</w:t>
            </w:r>
          </w:p>
        </w:tc>
        <w:tc>
          <w:tcPr>
            <w:tcW w:w="1237" w:type="dxa"/>
            <w:vAlign w:val="center"/>
          </w:tcPr>
          <w:p w14:paraId="34374C70" w14:textId="76D0E52E" w:rsidR="00994C43" w:rsidRPr="00BD14E8" w:rsidRDefault="0021279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10000</w:t>
            </w:r>
          </w:p>
        </w:tc>
      </w:tr>
      <w:tr w:rsidR="00994C43" w:rsidRPr="00BD14E8" w14:paraId="71EAC216" w14:textId="77777777" w:rsidTr="00D3027A">
        <w:trPr>
          <w:tblCellSpacing w:w="0" w:type="dxa"/>
        </w:trPr>
        <w:tc>
          <w:tcPr>
            <w:tcW w:w="1716" w:type="dxa"/>
          </w:tcPr>
          <w:p w14:paraId="604120AE" w14:textId="77777777" w:rsidR="00994C43" w:rsidRPr="0087292D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92D">
              <w:rPr>
                <w:rFonts w:ascii="Times New Roman" w:hAnsi="Times New Roman" w:cs="Times New Roman"/>
                <w:sz w:val="24"/>
                <w:szCs w:val="24"/>
              </w:rPr>
              <w:t>А16.07.033.001</w:t>
            </w:r>
          </w:p>
        </w:tc>
        <w:tc>
          <w:tcPr>
            <w:tcW w:w="992" w:type="dxa"/>
          </w:tcPr>
          <w:p w14:paraId="3D8FA3AE" w14:textId="068A81A8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624" w:type="dxa"/>
          </w:tcPr>
          <w:p w14:paraId="4A871656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Восстановление зуба коронкой с использованием цельнолитой культевой вкладки</w:t>
            </w:r>
          </w:p>
        </w:tc>
        <w:tc>
          <w:tcPr>
            <w:tcW w:w="1237" w:type="dxa"/>
            <w:vAlign w:val="center"/>
          </w:tcPr>
          <w:p w14:paraId="3B70D010" w14:textId="4484B153" w:rsidR="00994C43" w:rsidRPr="00BD14E8" w:rsidRDefault="0021279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212791" w:rsidRPr="00BD14E8" w14:paraId="79893CB7" w14:textId="77777777" w:rsidTr="00D3027A">
        <w:trPr>
          <w:tblCellSpacing w:w="0" w:type="dxa"/>
        </w:trPr>
        <w:tc>
          <w:tcPr>
            <w:tcW w:w="1716" w:type="dxa"/>
          </w:tcPr>
          <w:p w14:paraId="7E886FF2" w14:textId="7984E4BC" w:rsidR="00212791" w:rsidRPr="0087292D" w:rsidRDefault="00212791" w:rsidP="002528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А16.07.004.006</w:t>
            </w:r>
          </w:p>
        </w:tc>
        <w:tc>
          <w:tcPr>
            <w:tcW w:w="992" w:type="dxa"/>
          </w:tcPr>
          <w:p w14:paraId="533BA0A2" w14:textId="25C944D2" w:rsidR="00212791" w:rsidRDefault="00212791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624" w:type="dxa"/>
          </w:tcPr>
          <w:p w14:paraId="318E3B4C" w14:textId="7E8B40DB" w:rsidR="00212791" w:rsidRPr="00BD14E8" w:rsidRDefault="00212791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зуба коронкой постоянной штампованной </w:t>
            </w:r>
          </w:p>
        </w:tc>
        <w:tc>
          <w:tcPr>
            <w:tcW w:w="1237" w:type="dxa"/>
            <w:vAlign w:val="center"/>
          </w:tcPr>
          <w:p w14:paraId="3885A149" w14:textId="40895143" w:rsidR="00212791" w:rsidRDefault="0021279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994C43" w:rsidRPr="00BD14E8" w14:paraId="0225FC2C" w14:textId="77777777" w:rsidTr="00D541B5">
        <w:trPr>
          <w:tblCellSpacing w:w="0" w:type="dxa"/>
        </w:trPr>
        <w:tc>
          <w:tcPr>
            <w:tcW w:w="2708" w:type="dxa"/>
            <w:gridSpan w:val="2"/>
            <w:vAlign w:val="center"/>
          </w:tcPr>
          <w:p w14:paraId="0B30FAF8" w14:textId="77777777" w:rsidR="00994C43" w:rsidRPr="002528A7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4" w:type="dxa"/>
            <w:vAlign w:val="center"/>
          </w:tcPr>
          <w:p w14:paraId="556F7126" w14:textId="77777777" w:rsidR="00212791" w:rsidRDefault="00212791" w:rsidP="00EC425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5A8ACDF5" w14:textId="77777777" w:rsidR="00994C43" w:rsidRDefault="00994C43" w:rsidP="00EC425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Съемные протезы</w:t>
            </w:r>
          </w:p>
          <w:p w14:paraId="7118BEED" w14:textId="2F5492A7" w:rsidR="00212791" w:rsidRPr="00BD14E8" w:rsidRDefault="00212791" w:rsidP="00EC4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5D618B33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4C43" w:rsidRPr="00BD14E8" w14:paraId="7C827053" w14:textId="77777777" w:rsidTr="00EC4252">
        <w:trPr>
          <w:tblCellSpacing w:w="0" w:type="dxa"/>
        </w:trPr>
        <w:tc>
          <w:tcPr>
            <w:tcW w:w="1716" w:type="dxa"/>
            <w:vAlign w:val="center"/>
          </w:tcPr>
          <w:p w14:paraId="7EC08DBA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А16.07.021.001</w:t>
            </w:r>
          </w:p>
        </w:tc>
        <w:tc>
          <w:tcPr>
            <w:tcW w:w="992" w:type="dxa"/>
            <w:vAlign w:val="center"/>
          </w:tcPr>
          <w:p w14:paraId="3C0A242A" w14:textId="5FFDC0EA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624" w:type="dxa"/>
            <w:vAlign w:val="center"/>
          </w:tcPr>
          <w:p w14:paraId="6C1A2204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Коррекция прикуса с использованием съемных и несъемных ортопедических конструкций – каппа</w:t>
            </w:r>
          </w:p>
        </w:tc>
        <w:tc>
          <w:tcPr>
            <w:tcW w:w="1237" w:type="dxa"/>
            <w:vAlign w:val="center"/>
          </w:tcPr>
          <w:p w14:paraId="4197ED96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3 500</w:t>
            </w:r>
          </w:p>
        </w:tc>
      </w:tr>
      <w:tr w:rsidR="00994C43" w:rsidRPr="00BD14E8" w14:paraId="3A21858B" w14:textId="77777777" w:rsidTr="00EC4252">
        <w:trPr>
          <w:tblCellSpacing w:w="0" w:type="dxa"/>
        </w:trPr>
        <w:tc>
          <w:tcPr>
            <w:tcW w:w="1716" w:type="dxa"/>
          </w:tcPr>
          <w:p w14:paraId="1F0D7A77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А16.07.035.002</w:t>
            </w:r>
          </w:p>
        </w:tc>
        <w:tc>
          <w:tcPr>
            <w:tcW w:w="992" w:type="dxa"/>
          </w:tcPr>
          <w:p w14:paraId="631FEB1D" w14:textId="16FAA207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624" w:type="dxa"/>
          </w:tcPr>
          <w:p w14:paraId="5A8BA71A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Протезирование частичными съемными пластиночными протезами с армированием (1 челюсть)</w:t>
            </w:r>
          </w:p>
        </w:tc>
        <w:tc>
          <w:tcPr>
            <w:tcW w:w="1237" w:type="dxa"/>
            <w:vAlign w:val="center"/>
          </w:tcPr>
          <w:p w14:paraId="3A967C0B" w14:textId="0F9E76DA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212791">
              <w:rPr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994C43" w:rsidRPr="00BD14E8" w14:paraId="71019DFA" w14:textId="77777777" w:rsidTr="00EC4252">
        <w:trPr>
          <w:tblCellSpacing w:w="0" w:type="dxa"/>
        </w:trPr>
        <w:tc>
          <w:tcPr>
            <w:tcW w:w="1716" w:type="dxa"/>
          </w:tcPr>
          <w:p w14:paraId="330CED47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А16.07.023.001</w:t>
            </w:r>
          </w:p>
        </w:tc>
        <w:tc>
          <w:tcPr>
            <w:tcW w:w="992" w:type="dxa"/>
          </w:tcPr>
          <w:p w14:paraId="11F79716" w14:textId="2639A0E9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24" w:type="dxa"/>
          </w:tcPr>
          <w:p w14:paraId="626BD5BF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Протезирование зубов полными съемными пластиночными протезами (1 челюсть)</w:t>
            </w:r>
          </w:p>
        </w:tc>
        <w:tc>
          <w:tcPr>
            <w:tcW w:w="1237" w:type="dxa"/>
            <w:vAlign w:val="center"/>
          </w:tcPr>
          <w:p w14:paraId="5DF3E769" w14:textId="77416160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212791">
              <w:rPr>
                <w:color w:val="000000"/>
                <w:sz w:val="24"/>
                <w:szCs w:val="24"/>
                <w:lang w:eastAsia="ru-RU"/>
              </w:rPr>
              <w:t>2000</w:t>
            </w:r>
          </w:p>
        </w:tc>
      </w:tr>
      <w:tr w:rsidR="00994C43" w:rsidRPr="00BD14E8" w14:paraId="33A4E34C" w14:textId="77777777" w:rsidTr="00EC4252">
        <w:trPr>
          <w:tblCellSpacing w:w="0" w:type="dxa"/>
        </w:trPr>
        <w:tc>
          <w:tcPr>
            <w:tcW w:w="1716" w:type="dxa"/>
          </w:tcPr>
          <w:p w14:paraId="6616832B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А16.07.023.002</w:t>
            </w:r>
          </w:p>
        </w:tc>
        <w:tc>
          <w:tcPr>
            <w:tcW w:w="992" w:type="dxa"/>
          </w:tcPr>
          <w:p w14:paraId="08B2F280" w14:textId="5B4AFC2E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624" w:type="dxa"/>
          </w:tcPr>
          <w:p w14:paraId="540DBEDD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Протезирование зубов полными съемными пластиночными протезами с армированием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  <w:vAlign w:val="center"/>
          </w:tcPr>
          <w:p w14:paraId="2E5FFE20" w14:textId="11950B78" w:rsidR="00994C43" w:rsidRPr="00BD14E8" w:rsidRDefault="0021279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13000</w:t>
            </w:r>
          </w:p>
        </w:tc>
      </w:tr>
      <w:tr w:rsidR="00994C43" w:rsidRPr="00BD14E8" w14:paraId="384CD985" w14:textId="77777777" w:rsidTr="00EC4252">
        <w:trPr>
          <w:tblCellSpacing w:w="0" w:type="dxa"/>
        </w:trPr>
        <w:tc>
          <w:tcPr>
            <w:tcW w:w="1716" w:type="dxa"/>
          </w:tcPr>
          <w:p w14:paraId="57B0B3FF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А16.07.036.001</w:t>
            </w:r>
          </w:p>
        </w:tc>
        <w:tc>
          <w:tcPr>
            <w:tcW w:w="992" w:type="dxa"/>
          </w:tcPr>
          <w:p w14:paraId="30F6323A" w14:textId="4A7C6A46" w:rsidR="00994C43" w:rsidRPr="002528A7" w:rsidRDefault="0085606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624" w:type="dxa"/>
          </w:tcPr>
          <w:p w14:paraId="6FF1A6D2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 xml:space="preserve">Протезирование съемными </w:t>
            </w:r>
            <w:proofErr w:type="spellStart"/>
            <w:r w:rsidRPr="00BD14E8">
              <w:rPr>
                <w:sz w:val="24"/>
                <w:szCs w:val="24"/>
              </w:rPr>
              <w:t>бюгельными</w:t>
            </w:r>
            <w:proofErr w:type="spellEnd"/>
            <w:r w:rsidRPr="00BD14E8">
              <w:rPr>
                <w:sz w:val="24"/>
                <w:szCs w:val="24"/>
              </w:rPr>
              <w:t xml:space="preserve"> протезами с </w:t>
            </w:r>
            <w:proofErr w:type="spellStart"/>
            <w:r w:rsidRPr="00BD14E8">
              <w:rPr>
                <w:sz w:val="24"/>
                <w:szCs w:val="24"/>
              </w:rPr>
              <w:t>кламмерной</w:t>
            </w:r>
            <w:proofErr w:type="spellEnd"/>
            <w:r w:rsidRPr="00BD14E8">
              <w:rPr>
                <w:sz w:val="24"/>
                <w:szCs w:val="24"/>
              </w:rPr>
              <w:t xml:space="preserve"> фиксацией (1 челюсть)</w:t>
            </w:r>
          </w:p>
        </w:tc>
        <w:tc>
          <w:tcPr>
            <w:tcW w:w="1237" w:type="dxa"/>
            <w:vAlign w:val="center"/>
          </w:tcPr>
          <w:p w14:paraId="2499B8A2" w14:textId="374E7639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212791">
              <w:rPr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994C43" w:rsidRPr="00BD14E8" w14:paraId="44A7DDAE" w14:textId="77777777" w:rsidTr="00EC4252">
        <w:trPr>
          <w:tblCellSpacing w:w="0" w:type="dxa"/>
        </w:trPr>
        <w:tc>
          <w:tcPr>
            <w:tcW w:w="1716" w:type="dxa"/>
          </w:tcPr>
          <w:p w14:paraId="7741A5C5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А16.07.036.002</w:t>
            </w:r>
          </w:p>
        </w:tc>
        <w:tc>
          <w:tcPr>
            <w:tcW w:w="992" w:type="dxa"/>
          </w:tcPr>
          <w:p w14:paraId="2C816A55" w14:textId="24A91694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624" w:type="dxa"/>
          </w:tcPr>
          <w:p w14:paraId="7BD90AC7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Протезирование съемными 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бюгельными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протезами с замковой фиксацией (1 челюсть)</w:t>
            </w:r>
          </w:p>
        </w:tc>
        <w:tc>
          <w:tcPr>
            <w:tcW w:w="1237" w:type="dxa"/>
            <w:vAlign w:val="center"/>
          </w:tcPr>
          <w:p w14:paraId="507F7492" w14:textId="2D680DF8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212791"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994C43" w:rsidRPr="00BD14E8" w14:paraId="3A45A290" w14:textId="77777777" w:rsidTr="00EC4252">
        <w:trPr>
          <w:tblCellSpacing w:w="0" w:type="dxa"/>
        </w:trPr>
        <w:tc>
          <w:tcPr>
            <w:tcW w:w="1716" w:type="dxa"/>
          </w:tcPr>
          <w:p w14:paraId="76F0317A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А16.07.035.001</w:t>
            </w:r>
          </w:p>
        </w:tc>
        <w:tc>
          <w:tcPr>
            <w:tcW w:w="992" w:type="dxa"/>
          </w:tcPr>
          <w:p w14:paraId="77A70A48" w14:textId="0CB31A73" w:rsidR="00994C43" w:rsidRPr="002528A7" w:rsidRDefault="0085606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624" w:type="dxa"/>
          </w:tcPr>
          <w:p w14:paraId="5E425AD3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Протезирование частичными съемными пластиночными протезами для временного замещения 1-3 отсутствующих зубов (</w:t>
            </w:r>
            <w:proofErr w:type="spell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иммедиат</w:t>
            </w:r>
            <w:proofErr w:type="spellEnd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-протез)</w:t>
            </w:r>
          </w:p>
        </w:tc>
        <w:tc>
          <w:tcPr>
            <w:tcW w:w="1237" w:type="dxa"/>
            <w:vAlign w:val="center"/>
          </w:tcPr>
          <w:p w14:paraId="32A3356F" w14:textId="5764D685" w:rsidR="00994C43" w:rsidRPr="00BD14E8" w:rsidRDefault="00713C52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4500</w:t>
            </w:r>
          </w:p>
        </w:tc>
      </w:tr>
      <w:tr w:rsidR="00625B70" w:rsidRPr="00BD14E8" w14:paraId="037EA708" w14:textId="77777777" w:rsidTr="00EC4252">
        <w:trPr>
          <w:tblCellSpacing w:w="0" w:type="dxa"/>
        </w:trPr>
        <w:tc>
          <w:tcPr>
            <w:tcW w:w="1716" w:type="dxa"/>
          </w:tcPr>
          <w:p w14:paraId="0B9C32C7" w14:textId="265027F8" w:rsidR="00625B70" w:rsidRPr="00BD14E8" w:rsidRDefault="00625B7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А16.07.035.007</w:t>
            </w:r>
          </w:p>
        </w:tc>
        <w:tc>
          <w:tcPr>
            <w:tcW w:w="992" w:type="dxa"/>
          </w:tcPr>
          <w:p w14:paraId="0254B4CB" w14:textId="0629F750" w:rsidR="00625B70" w:rsidRDefault="00D3027A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6624" w:type="dxa"/>
          </w:tcPr>
          <w:p w14:paraId="06A88194" w14:textId="7DD38BD0" w:rsidR="00625B70" w:rsidRPr="00BD14E8" w:rsidRDefault="00625B70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Протезирование частичными съемными пластиночными протезами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нейлоновый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протез на одну челюсть)</w:t>
            </w:r>
          </w:p>
        </w:tc>
        <w:tc>
          <w:tcPr>
            <w:tcW w:w="1237" w:type="dxa"/>
            <w:vAlign w:val="center"/>
          </w:tcPr>
          <w:p w14:paraId="097FB63B" w14:textId="36AAF531" w:rsidR="00625B70" w:rsidRDefault="00625B7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15000</w:t>
            </w:r>
          </w:p>
        </w:tc>
      </w:tr>
      <w:tr w:rsidR="00994C43" w:rsidRPr="00BD14E8" w14:paraId="38D5B743" w14:textId="77777777" w:rsidTr="00D3027A">
        <w:trPr>
          <w:tblCellSpacing w:w="0" w:type="dxa"/>
        </w:trPr>
        <w:tc>
          <w:tcPr>
            <w:tcW w:w="1716" w:type="dxa"/>
          </w:tcPr>
          <w:p w14:paraId="2AFE156A" w14:textId="5396E685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lastRenderedPageBreak/>
              <w:t>А16.07.006.00</w:t>
            </w:r>
            <w:r w:rsidR="007E0908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08851F5" w14:textId="6A85C590" w:rsidR="00994C43" w:rsidRPr="002528A7" w:rsidRDefault="00713C52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3027A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6624" w:type="dxa"/>
          </w:tcPr>
          <w:p w14:paraId="3952BD7D" w14:textId="77777777" w:rsidR="00686E60" w:rsidRDefault="00686E60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</w:p>
          <w:p w14:paraId="38BD04AA" w14:textId="5861C1C0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Протезирование зуба с использованием имплантата коронкой</w:t>
            </w:r>
            <w:r w:rsidR="00953046">
              <w:rPr>
                <w:sz w:val="24"/>
                <w:szCs w:val="24"/>
              </w:rPr>
              <w:t>,</w:t>
            </w:r>
            <w:r w:rsidRPr="00BD14E8">
              <w:rPr>
                <w:sz w:val="24"/>
                <w:szCs w:val="24"/>
              </w:rPr>
              <w:t xml:space="preserve"> постоянной</w:t>
            </w:r>
            <w:r w:rsidR="00953046">
              <w:rPr>
                <w:sz w:val="24"/>
                <w:szCs w:val="24"/>
              </w:rPr>
              <w:t>,</w:t>
            </w:r>
            <w:r w:rsidRPr="00BD14E8">
              <w:rPr>
                <w:sz w:val="24"/>
                <w:szCs w:val="24"/>
              </w:rPr>
              <w:t xml:space="preserve"> </w:t>
            </w:r>
            <w:proofErr w:type="spellStart"/>
            <w:r w:rsidRPr="00BD14E8">
              <w:rPr>
                <w:sz w:val="24"/>
                <w:szCs w:val="24"/>
              </w:rPr>
              <w:t>безметалловой</w:t>
            </w:r>
            <w:proofErr w:type="spellEnd"/>
            <w:r w:rsidR="00953046">
              <w:rPr>
                <w:sz w:val="24"/>
                <w:szCs w:val="24"/>
              </w:rPr>
              <w:t>,</w:t>
            </w:r>
            <w:r w:rsidRPr="00BD14E8">
              <w:rPr>
                <w:sz w:val="24"/>
                <w:szCs w:val="24"/>
              </w:rPr>
              <w:t xml:space="preserve"> </w:t>
            </w:r>
            <w:proofErr w:type="spellStart"/>
            <w:r w:rsidRPr="00BD14E8">
              <w:rPr>
                <w:sz w:val="24"/>
                <w:szCs w:val="24"/>
              </w:rPr>
              <w:t>цельнокерамической</w:t>
            </w:r>
            <w:proofErr w:type="spellEnd"/>
            <w:r w:rsidR="00953046">
              <w:rPr>
                <w:sz w:val="24"/>
                <w:szCs w:val="24"/>
              </w:rPr>
              <w:t>,</w:t>
            </w:r>
            <w:r w:rsidRPr="00BD14E8">
              <w:rPr>
                <w:sz w:val="24"/>
                <w:szCs w:val="24"/>
              </w:rPr>
              <w:t xml:space="preserve"> </w:t>
            </w:r>
            <w:proofErr w:type="spellStart"/>
            <w:r w:rsidRPr="00BD14E8">
              <w:rPr>
                <w:sz w:val="24"/>
                <w:szCs w:val="24"/>
              </w:rPr>
              <w:t>Имакс</w:t>
            </w:r>
            <w:proofErr w:type="spellEnd"/>
            <w:r w:rsidRPr="00BD14E8">
              <w:rPr>
                <w:color w:val="000000"/>
                <w:sz w:val="24"/>
                <w:szCs w:val="24"/>
              </w:rPr>
              <w:t xml:space="preserve">, </w:t>
            </w:r>
            <w:r w:rsidRPr="00BD14E8">
              <w:rPr>
                <w:sz w:val="24"/>
                <w:szCs w:val="24"/>
              </w:rPr>
              <w:t>диоксид циркония</w:t>
            </w:r>
            <w:r w:rsidR="00713C52">
              <w:rPr>
                <w:sz w:val="24"/>
                <w:szCs w:val="24"/>
              </w:rPr>
              <w:t xml:space="preserve"> (винтовая фиксация)</w:t>
            </w:r>
          </w:p>
        </w:tc>
        <w:tc>
          <w:tcPr>
            <w:tcW w:w="1237" w:type="dxa"/>
            <w:vAlign w:val="center"/>
          </w:tcPr>
          <w:p w14:paraId="4668AD86" w14:textId="32E2E8A0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0B5D80">
              <w:rPr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994C43" w:rsidRPr="00BD14E8" w14:paraId="7C82A06F" w14:textId="77777777" w:rsidTr="00D3027A">
        <w:trPr>
          <w:tblCellSpacing w:w="0" w:type="dxa"/>
        </w:trPr>
        <w:tc>
          <w:tcPr>
            <w:tcW w:w="1716" w:type="dxa"/>
          </w:tcPr>
          <w:p w14:paraId="79E4470C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А16.07.006.002</w:t>
            </w:r>
          </w:p>
        </w:tc>
        <w:tc>
          <w:tcPr>
            <w:tcW w:w="992" w:type="dxa"/>
          </w:tcPr>
          <w:p w14:paraId="4586A307" w14:textId="73566BCC" w:rsidR="00994C43" w:rsidRPr="002528A7" w:rsidRDefault="0043225B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3027A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6624" w:type="dxa"/>
          </w:tcPr>
          <w:p w14:paraId="59290D32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r w:rsidRPr="00BD14E8">
              <w:rPr>
                <w:sz w:val="24"/>
                <w:szCs w:val="24"/>
              </w:rPr>
              <w:t>Протезирование зуба с использованием имплантата коронкой постоянной металлокерамической</w:t>
            </w:r>
          </w:p>
        </w:tc>
        <w:tc>
          <w:tcPr>
            <w:tcW w:w="1237" w:type="dxa"/>
            <w:vAlign w:val="center"/>
          </w:tcPr>
          <w:p w14:paraId="16EC2636" w14:textId="7FEA492F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0B5D80">
              <w:rPr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994C43" w:rsidRPr="00BD14E8" w14:paraId="6D840C23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07C936C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А16.07.006.007</w:t>
            </w:r>
          </w:p>
        </w:tc>
        <w:tc>
          <w:tcPr>
            <w:tcW w:w="992" w:type="dxa"/>
            <w:vAlign w:val="center"/>
          </w:tcPr>
          <w:p w14:paraId="3630557A" w14:textId="000217BC" w:rsidR="00994C43" w:rsidRPr="002528A7" w:rsidRDefault="0043225B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624" w:type="dxa"/>
          </w:tcPr>
          <w:p w14:paraId="774BE87B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Протезирование зуба с использованием имплантата в</w:t>
            </w:r>
            <w:r w:rsidRPr="00BD1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ременной коронкой с винтовой или цементной фиксацией (1 единица)</w:t>
            </w:r>
          </w:p>
        </w:tc>
        <w:tc>
          <w:tcPr>
            <w:tcW w:w="1237" w:type="dxa"/>
            <w:vAlign w:val="center"/>
          </w:tcPr>
          <w:p w14:paraId="3622BB9B" w14:textId="7F845BF4" w:rsidR="00994C43" w:rsidRPr="00BD14E8" w:rsidRDefault="00713C52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B4429D" w:rsidRPr="00BD14E8" w14:paraId="7F74D763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F8E51D0" w14:textId="117FDC57" w:rsidR="00B4429D" w:rsidRPr="00BD14E8" w:rsidRDefault="00B4429D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А16.07.006.006</w:t>
            </w:r>
          </w:p>
        </w:tc>
        <w:tc>
          <w:tcPr>
            <w:tcW w:w="992" w:type="dxa"/>
            <w:vAlign w:val="center"/>
          </w:tcPr>
          <w:p w14:paraId="71E58CEC" w14:textId="0C59D5B9" w:rsidR="00B4429D" w:rsidRDefault="00D3027A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6624" w:type="dxa"/>
          </w:tcPr>
          <w:p w14:paraId="0E5C3D50" w14:textId="6F5C6E4C" w:rsidR="00B4429D" w:rsidRPr="00BD14E8" w:rsidRDefault="00B4429D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Протезирование зуба с использованием имплантата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угловой,винтовой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,временный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абатмент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03A8D80B" w14:textId="48BD9C47" w:rsidR="00B4429D" w:rsidRDefault="00B4429D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3500</w:t>
            </w:r>
          </w:p>
        </w:tc>
      </w:tr>
      <w:tr w:rsidR="00994C43" w:rsidRPr="00BD14E8" w14:paraId="05B50B41" w14:textId="77777777" w:rsidTr="00D541B5">
        <w:trPr>
          <w:tblCellSpacing w:w="0" w:type="dxa"/>
        </w:trPr>
        <w:tc>
          <w:tcPr>
            <w:tcW w:w="2708" w:type="dxa"/>
            <w:gridSpan w:val="2"/>
            <w:vAlign w:val="center"/>
          </w:tcPr>
          <w:p w14:paraId="1DFCFBFB" w14:textId="77777777" w:rsidR="00994C43" w:rsidRPr="002528A7" w:rsidRDefault="00994C43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4" w:type="dxa"/>
          </w:tcPr>
          <w:p w14:paraId="0AA86CC5" w14:textId="77777777" w:rsidR="00713C52" w:rsidRDefault="00713C52" w:rsidP="00C14740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5DCEF4E" w14:textId="77777777" w:rsidR="00713C52" w:rsidRDefault="00713C52" w:rsidP="00C14740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186E2934" w14:textId="77777777" w:rsidR="00994C43" w:rsidRDefault="00994C43" w:rsidP="00C14740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Съемное протезирование с опорой на имплантаты </w:t>
            </w:r>
            <w:r w:rsidR="0009560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(сложное протезирование)</w:t>
            </w:r>
          </w:p>
          <w:p w14:paraId="1967F7C4" w14:textId="77777777" w:rsidR="00713C52" w:rsidRDefault="00713C52" w:rsidP="00C14740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D5B7BC4" w14:textId="552F79FE" w:rsidR="00713C52" w:rsidRPr="00BD14E8" w:rsidRDefault="00713C52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09A7CECC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4C43" w:rsidRPr="00BD14E8" w14:paraId="5527AD44" w14:textId="77777777" w:rsidTr="00D3027A">
        <w:trPr>
          <w:tblCellSpacing w:w="0" w:type="dxa"/>
        </w:trPr>
        <w:tc>
          <w:tcPr>
            <w:tcW w:w="1716" w:type="dxa"/>
          </w:tcPr>
          <w:p w14:paraId="0D7D775C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А16.07.023.001</w:t>
            </w:r>
          </w:p>
        </w:tc>
        <w:tc>
          <w:tcPr>
            <w:tcW w:w="992" w:type="dxa"/>
          </w:tcPr>
          <w:p w14:paraId="2158C77C" w14:textId="42B602D2" w:rsidR="00994C43" w:rsidRPr="002528A7" w:rsidRDefault="00713C52" w:rsidP="002528A7">
            <w:pPr>
              <w:suppressAutoHyphens w:val="0"/>
              <w:spacing w:before="100" w:beforeAutospacing="1" w:after="100" w:afterAutospacing="1"/>
              <w:ind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624" w:type="dxa"/>
          </w:tcPr>
          <w:p w14:paraId="65E9A953" w14:textId="0172CCCA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 xml:space="preserve">Протезирование зубов полными съемными пластиночными протезами (1 челюсть) с опорой на имплантаты </w:t>
            </w:r>
            <w:r w:rsidR="00B4429D">
              <w:rPr>
                <w:sz w:val="24"/>
                <w:szCs w:val="24"/>
              </w:rPr>
              <w:t xml:space="preserve">на </w:t>
            </w:r>
            <w:r w:rsidRPr="00BD14E8">
              <w:rPr>
                <w:sz w:val="24"/>
                <w:szCs w:val="24"/>
              </w:rPr>
              <w:t xml:space="preserve">шаровидных </w:t>
            </w:r>
            <w:proofErr w:type="spellStart"/>
            <w:r w:rsidRPr="00BD14E8">
              <w:rPr>
                <w:sz w:val="24"/>
                <w:szCs w:val="24"/>
              </w:rPr>
              <w:t>абатментах</w:t>
            </w:r>
            <w:proofErr w:type="spellEnd"/>
          </w:p>
        </w:tc>
        <w:tc>
          <w:tcPr>
            <w:tcW w:w="1237" w:type="dxa"/>
            <w:vAlign w:val="center"/>
          </w:tcPr>
          <w:p w14:paraId="5011C7B8" w14:textId="77777777" w:rsidR="00994C43" w:rsidRPr="00BD14E8" w:rsidRDefault="002355B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  <w:r w:rsidR="00E240B0">
              <w:rPr>
                <w:color w:val="00000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994C43" w:rsidRPr="00BD14E8" w14:paraId="32FE05CE" w14:textId="77777777" w:rsidTr="00D3027A">
        <w:trPr>
          <w:tblCellSpacing w:w="0" w:type="dxa"/>
        </w:trPr>
        <w:tc>
          <w:tcPr>
            <w:tcW w:w="1716" w:type="dxa"/>
          </w:tcPr>
          <w:p w14:paraId="6E2EF838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А16.07.023.00</w:t>
            </w:r>
            <w:r w:rsidR="00E240B0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AF5797A" w14:textId="7D606D96" w:rsidR="00994C43" w:rsidRPr="002528A7" w:rsidRDefault="00713C52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624" w:type="dxa"/>
          </w:tcPr>
          <w:p w14:paraId="5641FDFB" w14:textId="23442898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 xml:space="preserve">Протезирование зубов </w:t>
            </w:r>
            <w:proofErr w:type="spellStart"/>
            <w:proofErr w:type="gramStart"/>
            <w:r>
              <w:rPr>
                <w:sz w:val="24"/>
                <w:szCs w:val="24"/>
              </w:rPr>
              <w:t>металлокерамическим</w:t>
            </w:r>
            <w:r w:rsidR="00713C52">
              <w:rPr>
                <w:sz w:val="24"/>
                <w:szCs w:val="24"/>
              </w:rPr>
              <w:t>,безметалловой</w:t>
            </w:r>
            <w:proofErr w:type="gramEnd"/>
            <w:r w:rsidR="00713C52">
              <w:rPr>
                <w:sz w:val="24"/>
                <w:szCs w:val="24"/>
              </w:rPr>
              <w:t>,диоксид</w:t>
            </w:r>
            <w:proofErr w:type="spellEnd"/>
            <w:r w:rsidR="00713C52">
              <w:rPr>
                <w:sz w:val="24"/>
                <w:szCs w:val="24"/>
              </w:rPr>
              <w:t xml:space="preserve"> циркониевым</w:t>
            </w:r>
            <w:r>
              <w:rPr>
                <w:sz w:val="24"/>
                <w:szCs w:val="24"/>
              </w:rPr>
              <w:t xml:space="preserve"> протезом на имплантах до 12 единиц (винтовая фиксация)</w:t>
            </w:r>
          </w:p>
        </w:tc>
        <w:tc>
          <w:tcPr>
            <w:tcW w:w="1237" w:type="dxa"/>
            <w:vAlign w:val="center"/>
          </w:tcPr>
          <w:p w14:paraId="3CB97D05" w14:textId="31C45F92" w:rsidR="00994C43" w:rsidRPr="00BD14E8" w:rsidRDefault="00713C52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200 000</w:t>
            </w:r>
          </w:p>
        </w:tc>
      </w:tr>
      <w:tr w:rsidR="00994C43" w:rsidRPr="00BD14E8" w14:paraId="736EC49B" w14:textId="77777777" w:rsidTr="00D3027A">
        <w:trPr>
          <w:tblCellSpacing w:w="0" w:type="dxa"/>
        </w:trPr>
        <w:tc>
          <w:tcPr>
            <w:tcW w:w="1716" w:type="dxa"/>
          </w:tcPr>
          <w:p w14:paraId="56317345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А16.07.056.00</w:t>
            </w:r>
            <w:r w:rsidR="00E240B0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2200A30" w14:textId="48397FF3" w:rsidR="00994C43" w:rsidRPr="002528A7" w:rsidRDefault="00713C52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624" w:type="dxa"/>
          </w:tcPr>
          <w:p w14:paraId="6233B165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</w:rPr>
              <w:t>Восстановление целостности зубного ряда несъемным консольным протезом из</w:t>
            </w:r>
            <w:r>
              <w:rPr>
                <w:sz w:val="24"/>
                <w:szCs w:val="24"/>
              </w:rPr>
              <w:t xml:space="preserve"> акрила с винтовой фиксацией (12</w:t>
            </w:r>
            <w:r w:rsidRPr="00BD14E8">
              <w:rPr>
                <w:sz w:val="24"/>
                <w:szCs w:val="24"/>
              </w:rPr>
              <w:t xml:space="preserve"> единиц)</w:t>
            </w:r>
          </w:p>
        </w:tc>
        <w:tc>
          <w:tcPr>
            <w:tcW w:w="1237" w:type="dxa"/>
            <w:vAlign w:val="center"/>
          </w:tcPr>
          <w:p w14:paraId="74296759" w14:textId="77777777" w:rsidR="00994C43" w:rsidRPr="00BD14E8" w:rsidRDefault="002355B1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  <w:r w:rsidR="0009560A">
              <w:rPr>
                <w:color w:val="000000"/>
                <w:sz w:val="24"/>
                <w:szCs w:val="24"/>
                <w:lang w:eastAsia="ru-RU"/>
              </w:rPr>
              <w:t>0 000</w:t>
            </w:r>
          </w:p>
        </w:tc>
      </w:tr>
      <w:tr w:rsidR="00994C43" w:rsidRPr="00BD14E8" w14:paraId="6F1A0DF6" w14:textId="77777777" w:rsidTr="00D3027A">
        <w:trPr>
          <w:tblCellSpacing w:w="0" w:type="dxa"/>
        </w:trPr>
        <w:tc>
          <w:tcPr>
            <w:tcW w:w="1716" w:type="dxa"/>
          </w:tcPr>
          <w:p w14:paraId="7B795123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А16.07.056.00</w:t>
            </w:r>
            <w:r w:rsidR="00E24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82A9C07" w14:textId="7A40C0FD" w:rsidR="00994C43" w:rsidRPr="002528A7" w:rsidRDefault="00713C52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624" w:type="dxa"/>
          </w:tcPr>
          <w:p w14:paraId="15B0C38A" w14:textId="77777777" w:rsidR="00994C43" w:rsidRPr="00BD14E8" w:rsidRDefault="00994C43" w:rsidP="008560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целостности зубного ряда несъемным консольным протезом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цельнокерамических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коронок</w:t>
            </w:r>
            <w:r w:rsidR="00856067">
              <w:rPr>
                <w:rFonts w:ascii="Times New Roman" w:hAnsi="Times New Roman" w:cs="Times New Roman"/>
                <w:sz w:val="24"/>
                <w:szCs w:val="24"/>
              </w:rPr>
              <w:t xml:space="preserve"> с винтовой фиксацией на балке из </w:t>
            </w: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диоксида </w:t>
            </w:r>
            <w:proofErr w:type="gramStart"/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ркония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 единиц)</w:t>
            </w:r>
          </w:p>
        </w:tc>
        <w:tc>
          <w:tcPr>
            <w:tcW w:w="1237" w:type="dxa"/>
            <w:vAlign w:val="center"/>
          </w:tcPr>
          <w:p w14:paraId="394A3683" w14:textId="58AE7924" w:rsidR="00994C43" w:rsidRPr="00BD14E8" w:rsidRDefault="00713C52" w:rsidP="00713C52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250 000</w:t>
            </w:r>
          </w:p>
        </w:tc>
      </w:tr>
      <w:tr w:rsidR="00994C43" w:rsidRPr="00BD14E8" w14:paraId="6B2973FC" w14:textId="77777777" w:rsidTr="00D541B5">
        <w:trPr>
          <w:tblCellSpacing w:w="0" w:type="dxa"/>
        </w:trPr>
        <w:tc>
          <w:tcPr>
            <w:tcW w:w="2708" w:type="dxa"/>
            <w:gridSpan w:val="2"/>
            <w:vAlign w:val="center"/>
          </w:tcPr>
          <w:p w14:paraId="58249B5B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</w:tcPr>
          <w:p w14:paraId="43017057" w14:textId="77777777" w:rsidR="000D1CC4" w:rsidRDefault="000D1CC4" w:rsidP="00466524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73C0BC3" w14:textId="77777777" w:rsidR="00994C43" w:rsidRDefault="00994C43" w:rsidP="00466524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14E8">
              <w:rPr>
                <w:b/>
                <w:bCs/>
                <w:color w:val="000000"/>
                <w:sz w:val="24"/>
                <w:szCs w:val="24"/>
              </w:rPr>
              <w:t>Прочие ортопедические услуги</w:t>
            </w:r>
          </w:p>
          <w:p w14:paraId="0F68E3BB" w14:textId="293F94CB" w:rsidR="000D1CC4" w:rsidRPr="00BD14E8" w:rsidRDefault="000D1CC4" w:rsidP="00466524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14:paraId="45F5361B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4C43" w:rsidRPr="00BD14E8" w14:paraId="0D6EC1AA" w14:textId="77777777" w:rsidTr="00D3027A">
        <w:trPr>
          <w:tblCellSpacing w:w="0" w:type="dxa"/>
        </w:trPr>
        <w:tc>
          <w:tcPr>
            <w:tcW w:w="1716" w:type="dxa"/>
          </w:tcPr>
          <w:p w14:paraId="181C6E85" w14:textId="77777777" w:rsidR="00994C43" w:rsidRPr="00BD14E8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А16.07.049.001</w:t>
            </w:r>
          </w:p>
        </w:tc>
        <w:tc>
          <w:tcPr>
            <w:tcW w:w="992" w:type="dxa"/>
          </w:tcPr>
          <w:p w14:paraId="15C89A6B" w14:textId="244E0624" w:rsidR="00994C43" w:rsidRPr="002528A7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624" w:type="dxa"/>
          </w:tcPr>
          <w:p w14:paraId="4BD8B3E4" w14:textId="77777777" w:rsidR="00994C43" w:rsidRPr="00D743E4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иксация на постоянный цемент </w:t>
            </w:r>
            <w:r w:rsidRPr="00F53A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fuji</w:t>
            </w:r>
            <w:r w:rsidRPr="00F53A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</w:t>
            </w:r>
            <w:r w:rsidRPr="00F53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несъемных ортопедических конструкций (1 единица)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  <w:vAlign w:val="center"/>
          </w:tcPr>
          <w:p w14:paraId="537A146F" w14:textId="370FF6A0" w:rsidR="00994C43" w:rsidRPr="00BD14E8" w:rsidRDefault="00627F17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994C43" w:rsidRPr="00BD14E8" w14:paraId="7ED537C6" w14:textId="77777777" w:rsidTr="00D3027A">
        <w:trPr>
          <w:tblCellSpacing w:w="0" w:type="dxa"/>
        </w:trPr>
        <w:tc>
          <w:tcPr>
            <w:tcW w:w="1716" w:type="dxa"/>
          </w:tcPr>
          <w:p w14:paraId="6D085A57" w14:textId="77777777" w:rsidR="00994C43" w:rsidRPr="00BD14E8" w:rsidRDefault="00994C43" w:rsidP="006C1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А16.07.049.002</w:t>
            </w:r>
          </w:p>
        </w:tc>
        <w:tc>
          <w:tcPr>
            <w:tcW w:w="992" w:type="dxa"/>
          </w:tcPr>
          <w:p w14:paraId="747EB5A9" w14:textId="0A8018A3" w:rsidR="00994C43" w:rsidRPr="002528A7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624" w:type="dxa"/>
          </w:tcPr>
          <w:p w14:paraId="3C0C108D" w14:textId="77777777" w:rsidR="00994C43" w:rsidRPr="00D743E4" w:rsidRDefault="00994C43" w:rsidP="006C1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 xml:space="preserve">иксация на постоянный цемент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rely</w:t>
            </w:r>
            <w:r w:rsidRPr="00F53A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proofErr w:type="spellEnd"/>
            <w:r w:rsidRPr="00F53A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A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ultimate</w:t>
            </w:r>
            <w:r w:rsidRPr="00F53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4E8">
              <w:rPr>
                <w:rFonts w:ascii="Times New Roman" w:hAnsi="Times New Roman" w:cs="Times New Roman"/>
                <w:sz w:val="24"/>
                <w:szCs w:val="24"/>
              </w:rPr>
              <w:t>несъемных ортопедических конструкций (1 единица)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7" w:type="dxa"/>
            <w:vAlign w:val="center"/>
          </w:tcPr>
          <w:p w14:paraId="35E3CA50" w14:textId="1AB7C6B8" w:rsidR="00994C43" w:rsidRPr="00BD14E8" w:rsidRDefault="00627F17" w:rsidP="006C1F9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700</w:t>
            </w:r>
          </w:p>
        </w:tc>
      </w:tr>
      <w:tr w:rsidR="00994C43" w:rsidRPr="00BD14E8" w14:paraId="4603D845" w14:textId="77777777" w:rsidTr="00D3027A">
        <w:trPr>
          <w:tblCellSpacing w:w="0" w:type="dxa"/>
        </w:trPr>
        <w:tc>
          <w:tcPr>
            <w:tcW w:w="1716" w:type="dxa"/>
          </w:tcPr>
          <w:p w14:paraId="4150BBBA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А16.07.049.004</w:t>
            </w:r>
          </w:p>
        </w:tc>
        <w:tc>
          <w:tcPr>
            <w:tcW w:w="992" w:type="dxa"/>
          </w:tcPr>
          <w:p w14:paraId="513EAC4E" w14:textId="560100F0" w:rsidR="00994C43" w:rsidRPr="002528A7" w:rsidRDefault="00627F17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D3027A">
              <w:rPr>
                <w:b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624" w:type="dxa"/>
          </w:tcPr>
          <w:p w14:paraId="6C650F17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right="8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Ф</w:t>
            </w:r>
            <w:r w:rsidRPr="00BD14E8">
              <w:rPr>
                <w:sz w:val="24"/>
                <w:szCs w:val="24"/>
              </w:rPr>
              <w:t xml:space="preserve">иксация на временный цемент </w:t>
            </w:r>
            <w:r w:rsidRPr="00F53A07">
              <w:rPr>
                <w:b/>
                <w:sz w:val="24"/>
                <w:szCs w:val="24"/>
                <w:lang w:val="en-US"/>
              </w:rPr>
              <w:t>temp</w:t>
            </w:r>
            <w:r w:rsidRPr="00F53A07">
              <w:rPr>
                <w:b/>
                <w:sz w:val="24"/>
                <w:szCs w:val="24"/>
              </w:rPr>
              <w:t xml:space="preserve"> </w:t>
            </w:r>
            <w:r w:rsidRPr="00F53A07">
              <w:rPr>
                <w:b/>
                <w:sz w:val="24"/>
                <w:szCs w:val="24"/>
                <w:lang w:val="en-US"/>
              </w:rPr>
              <w:t>bond</w:t>
            </w:r>
            <w:r w:rsidRPr="00F53A07">
              <w:rPr>
                <w:sz w:val="24"/>
                <w:szCs w:val="24"/>
              </w:rPr>
              <w:t xml:space="preserve"> </w:t>
            </w:r>
            <w:r w:rsidRPr="00BD14E8">
              <w:rPr>
                <w:sz w:val="24"/>
                <w:szCs w:val="24"/>
              </w:rPr>
              <w:t>несъемных ортопедических конструкций (1 единица)</w:t>
            </w:r>
          </w:p>
        </w:tc>
        <w:tc>
          <w:tcPr>
            <w:tcW w:w="1237" w:type="dxa"/>
          </w:tcPr>
          <w:p w14:paraId="7C00CEA0" w14:textId="7AA3054A" w:rsidR="00994C43" w:rsidRPr="00BD14E8" w:rsidRDefault="00627F17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E5B9A" w:rsidRPr="00BD14E8" w14:paraId="1818BE99" w14:textId="77777777" w:rsidTr="00D3027A">
        <w:trPr>
          <w:tblCellSpacing w:w="0" w:type="dxa"/>
        </w:trPr>
        <w:tc>
          <w:tcPr>
            <w:tcW w:w="1716" w:type="dxa"/>
          </w:tcPr>
          <w:p w14:paraId="49E6B694" w14:textId="290D2B1F" w:rsidR="006E5B9A" w:rsidRDefault="006E5B9A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А16.07.053.001</w:t>
            </w:r>
          </w:p>
        </w:tc>
        <w:tc>
          <w:tcPr>
            <w:tcW w:w="992" w:type="dxa"/>
          </w:tcPr>
          <w:p w14:paraId="32F71F50" w14:textId="42EB0E64" w:rsidR="006E5B9A" w:rsidRDefault="00D3027A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624" w:type="dxa"/>
          </w:tcPr>
          <w:p w14:paraId="4D7907D8" w14:textId="5983160F" w:rsidR="006E5B9A" w:rsidRDefault="006E5B9A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Снятие  несъемной</w:t>
            </w:r>
            <w:proofErr w:type="gramEnd"/>
            <w:r>
              <w:rPr>
                <w:sz w:val="24"/>
                <w:szCs w:val="24"/>
              </w:rPr>
              <w:t xml:space="preserve"> ортопедической конструкции (штампованной, пластмассовой )</w:t>
            </w:r>
          </w:p>
        </w:tc>
        <w:tc>
          <w:tcPr>
            <w:tcW w:w="1237" w:type="dxa"/>
          </w:tcPr>
          <w:p w14:paraId="372EC3C2" w14:textId="541B5C65" w:rsidR="006E5B9A" w:rsidRDefault="006E5B9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27E4" w:rsidRPr="00BD14E8" w14:paraId="3716200F" w14:textId="77777777" w:rsidTr="00D3027A">
        <w:trPr>
          <w:tblCellSpacing w:w="0" w:type="dxa"/>
        </w:trPr>
        <w:tc>
          <w:tcPr>
            <w:tcW w:w="1716" w:type="dxa"/>
          </w:tcPr>
          <w:p w14:paraId="7D330F3B" w14:textId="137D6528" w:rsidR="005827E4" w:rsidRDefault="005827E4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А16.07.036.004</w:t>
            </w:r>
          </w:p>
        </w:tc>
        <w:tc>
          <w:tcPr>
            <w:tcW w:w="992" w:type="dxa"/>
          </w:tcPr>
          <w:p w14:paraId="2ADC4F95" w14:textId="0B05D585" w:rsidR="005827E4" w:rsidRDefault="00D3027A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624" w:type="dxa"/>
          </w:tcPr>
          <w:p w14:paraId="60E5D86D" w14:textId="1A82B72D" w:rsidR="005827E4" w:rsidRDefault="005827E4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Протезирование съемными </w:t>
            </w:r>
            <w:proofErr w:type="spellStart"/>
            <w:r>
              <w:rPr>
                <w:sz w:val="24"/>
                <w:szCs w:val="24"/>
              </w:rPr>
              <w:t>бюгельными</w:t>
            </w:r>
            <w:proofErr w:type="spellEnd"/>
            <w:r>
              <w:rPr>
                <w:sz w:val="24"/>
                <w:szCs w:val="24"/>
              </w:rPr>
              <w:t xml:space="preserve"> протезами </w:t>
            </w:r>
            <w:proofErr w:type="gramStart"/>
            <w:r>
              <w:rPr>
                <w:sz w:val="24"/>
                <w:szCs w:val="24"/>
              </w:rPr>
              <w:t>( замена</w:t>
            </w:r>
            <w:proofErr w:type="gramEnd"/>
            <w:r>
              <w:rPr>
                <w:sz w:val="24"/>
                <w:szCs w:val="24"/>
              </w:rPr>
              <w:t xml:space="preserve"> втулок в замках </w:t>
            </w:r>
            <w:proofErr w:type="spellStart"/>
            <w:r>
              <w:rPr>
                <w:sz w:val="24"/>
                <w:szCs w:val="24"/>
              </w:rPr>
              <w:t>бюгельных</w:t>
            </w:r>
            <w:proofErr w:type="spellEnd"/>
            <w:r>
              <w:rPr>
                <w:sz w:val="24"/>
                <w:szCs w:val="24"/>
              </w:rPr>
              <w:t xml:space="preserve"> протезов</w:t>
            </w:r>
            <w:r w:rsidR="00625B70">
              <w:rPr>
                <w:sz w:val="24"/>
                <w:szCs w:val="24"/>
              </w:rPr>
              <w:t xml:space="preserve"> за 1шт)</w:t>
            </w:r>
          </w:p>
        </w:tc>
        <w:tc>
          <w:tcPr>
            <w:tcW w:w="1237" w:type="dxa"/>
          </w:tcPr>
          <w:p w14:paraId="6CACAA82" w14:textId="564CC25B" w:rsidR="005827E4" w:rsidRDefault="00625B7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3500</w:t>
            </w:r>
          </w:p>
        </w:tc>
      </w:tr>
      <w:tr w:rsidR="006E5B9A" w:rsidRPr="00BD14E8" w14:paraId="062F5C05" w14:textId="77777777" w:rsidTr="00D3027A">
        <w:trPr>
          <w:tblCellSpacing w:w="0" w:type="dxa"/>
        </w:trPr>
        <w:tc>
          <w:tcPr>
            <w:tcW w:w="1716" w:type="dxa"/>
          </w:tcPr>
          <w:p w14:paraId="2C521185" w14:textId="6A11E0FD" w:rsidR="006E5B9A" w:rsidRDefault="00951C54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А16.07.053.002</w:t>
            </w:r>
          </w:p>
        </w:tc>
        <w:tc>
          <w:tcPr>
            <w:tcW w:w="992" w:type="dxa"/>
          </w:tcPr>
          <w:p w14:paraId="6376E5DE" w14:textId="377743AD" w:rsidR="006E5B9A" w:rsidRDefault="00D3027A" w:rsidP="002528A7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624" w:type="dxa"/>
          </w:tcPr>
          <w:p w14:paraId="635D6B95" w14:textId="170B1FAA" w:rsidR="006E5B9A" w:rsidRDefault="00951C54" w:rsidP="00C14740">
            <w:pPr>
              <w:suppressAutoHyphens w:val="0"/>
              <w:spacing w:before="100" w:beforeAutospacing="1" w:after="100" w:afterAutospacing="1"/>
              <w:ind w:right="8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Снятие  несъемной</w:t>
            </w:r>
            <w:proofErr w:type="gramEnd"/>
            <w:r>
              <w:rPr>
                <w:sz w:val="24"/>
                <w:szCs w:val="24"/>
              </w:rPr>
              <w:t xml:space="preserve"> ортопедической конструкции (металлокерамической ,литой)</w:t>
            </w:r>
          </w:p>
        </w:tc>
        <w:tc>
          <w:tcPr>
            <w:tcW w:w="1237" w:type="dxa"/>
          </w:tcPr>
          <w:p w14:paraId="11F52F97" w14:textId="61F8B467" w:rsidR="006E5B9A" w:rsidRDefault="00951C54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994C43" w:rsidRPr="00BD14E8" w14:paraId="2F8CECA4" w14:textId="77777777" w:rsidTr="00D541B5">
        <w:trPr>
          <w:tblCellSpacing w:w="0" w:type="dxa"/>
        </w:trPr>
        <w:tc>
          <w:tcPr>
            <w:tcW w:w="2708" w:type="dxa"/>
            <w:gridSpan w:val="2"/>
            <w:vAlign w:val="center"/>
          </w:tcPr>
          <w:p w14:paraId="7670FFBB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rPr>
                <w:sz w:val="24"/>
                <w:szCs w:val="24"/>
              </w:rPr>
            </w:pPr>
          </w:p>
        </w:tc>
        <w:tc>
          <w:tcPr>
            <w:tcW w:w="6624" w:type="dxa"/>
            <w:vAlign w:val="center"/>
          </w:tcPr>
          <w:p w14:paraId="4BE6AE92" w14:textId="77777777" w:rsidR="00627F17" w:rsidRDefault="00627F17" w:rsidP="00466524">
            <w:pPr>
              <w:suppressAutoHyphens w:val="0"/>
              <w:spacing w:before="100" w:beforeAutospacing="1" w:after="100" w:afterAutospacing="1"/>
              <w:ind w:right="80"/>
              <w:jc w:val="center"/>
              <w:rPr>
                <w:b/>
                <w:sz w:val="24"/>
                <w:szCs w:val="24"/>
              </w:rPr>
            </w:pPr>
          </w:p>
          <w:p w14:paraId="54CF1280" w14:textId="77777777" w:rsidR="00994C43" w:rsidRDefault="00994C43" w:rsidP="00466524">
            <w:pPr>
              <w:suppressAutoHyphens w:val="0"/>
              <w:spacing w:before="100" w:beforeAutospacing="1" w:after="100" w:afterAutospacing="1"/>
              <w:ind w:right="80"/>
              <w:jc w:val="center"/>
              <w:rPr>
                <w:b/>
                <w:sz w:val="24"/>
                <w:szCs w:val="24"/>
              </w:rPr>
            </w:pPr>
            <w:r w:rsidRPr="00BD14E8">
              <w:rPr>
                <w:b/>
                <w:sz w:val="24"/>
                <w:szCs w:val="24"/>
              </w:rPr>
              <w:t>Лабораторные конструкции</w:t>
            </w:r>
          </w:p>
          <w:p w14:paraId="680F9F2B" w14:textId="6BC3E257" w:rsidR="00627F17" w:rsidRPr="00BD14E8" w:rsidRDefault="00627F17" w:rsidP="00466524">
            <w:pPr>
              <w:suppressAutoHyphens w:val="0"/>
              <w:spacing w:before="100" w:beforeAutospacing="1" w:after="100" w:afterAutospacing="1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3A5A26BD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94C43" w:rsidRPr="00BD14E8" w14:paraId="26B30B72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5BF263C2" w14:textId="77777777" w:rsidR="00994C43" w:rsidRPr="0054169E" w:rsidRDefault="00994C43" w:rsidP="00C1474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>А23.07.002.00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CE9EC01" w14:textId="0649DC64" w:rsidR="00994C43" w:rsidRPr="0054169E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624" w:type="dxa"/>
            <w:vAlign w:val="center"/>
          </w:tcPr>
          <w:p w14:paraId="350FDD19" w14:textId="77777777" w:rsidR="00994C43" w:rsidRPr="0054169E" w:rsidRDefault="00994C43" w:rsidP="00C147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каркаса металлокерамической коронки (литье)</w:t>
            </w:r>
          </w:p>
        </w:tc>
        <w:tc>
          <w:tcPr>
            <w:tcW w:w="1237" w:type="dxa"/>
            <w:vAlign w:val="center"/>
          </w:tcPr>
          <w:p w14:paraId="3CA1CFF0" w14:textId="1B685979" w:rsidR="00994C43" w:rsidRPr="0054169E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4C43" w:rsidRPr="00BD14E8" w14:paraId="2B59B339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DCAE569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А23.07.002.00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BCFD48C" w14:textId="05FA405C" w:rsidR="00994C43" w:rsidRPr="0054169E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624" w:type="dxa"/>
            <w:vAlign w:val="center"/>
          </w:tcPr>
          <w:p w14:paraId="5F19CBCF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каркаса цельнолитой коронки (литье)</w:t>
            </w:r>
          </w:p>
        </w:tc>
        <w:tc>
          <w:tcPr>
            <w:tcW w:w="1237" w:type="dxa"/>
            <w:vAlign w:val="center"/>
          </w:tcPr>
          <w:p w14:paraId="7BACB2F1" w14:textId="40F07A0E" w:rsidR="00994C43" w:rsidRPr="0054169E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4C43" w:rsidRPr="00BD14E8" w14:paraId="3D89B98E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B3D6C4C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>А23.07.002.00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E706A3C" w14:textId="587FB35A" w:rsidR="00994C43" w:rsidRPr="0054169E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624" w:type="dxa"/>
            <w:vAlign w:val="center"/>
          </w:tcPr>
          <w:p w14:paraId="69A87CB3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каркаса литой культевой вкладки (литье)</w:t>
            </w:r>
          </w:p>
        </w:tc>
        <w:tc>
          <w:tcPr>
            <w:tcW w:w="1237" w:type="dxa"/>
            <w:vAlign w:val="center"/>
          </w:tcPr>
          <w:p w14:paraId="7FC4D76F" w14:textId="7721BA82" w:rsidR="00994C43" w:rsidRPr="0054169E" w:rsidRDefault="00994C43" w:rsidP="006C1F9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4C43" w:rsidRPr="00BD14E8" w14:paraId="25E763A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7A05CB8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>А23.07.002.00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E11DA69" w14:textId="44F0872A" w:rsidR="00994C43" w:rsidRPr="0054169E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027A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624" w:type="dxa"/>
            <w:vAlign w:val="center"/>
          </w:tcPr>
          <w:p w14:paraId="5DF4A045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каркаса коронки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Cercon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7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A7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фрезировка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0CB564C4" w14:textId="77777777" w:rsidR="00994C43" w:rsidRPr="0054169E" w:rsidRDefault="00994C43" w:rsidP="006C1F9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2 900</w:t>
            </w:r>
          </w:p>
        </w:tc>
      </w:tr>
      <w:tr w:rsidR="00994C43" w:rsidRPr="00BD14E8" w14:paraId="0C4757D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8E7F80E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>А23.07.002.00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62415DE" w14:textId="664247D7" w:rsidR="00994C43" w:rsidRPr="0054169E" w:rsidRDefault="00627F17" w:rsidP="002528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289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624" w:type="dxa"/>
            <w:vAlign w:val="center"/>
          </w:tcPr>
          <w:p w14:paraId="2167A4E4" w14:textId="77777777" w:rsidR="00994C43" w:rsidRPr="0054169E" w:rsidRDefault="00994C43" w:rsidP="006C1F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циркониевой</w:t>
            </w: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балки для протезирования на имплантах с винтовой фиксацией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фрезирование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202D7DFF" w14:textId="77777777" w:rsidR="00994C43" w:rsidRPr="0054169E" w:rsidRDefault="0009560A" w:rsidP="006C1F95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994C43">
              <w:rPr>
                <w:color w:val="000000"/>
                <w:sz w:val="24"/>
                <w:szCs w:val="24"/>
                <w:lang w:eastAsia="ru-RU"/>
              </w:rPr>
              <w:t>0 000</w:t>
            </w:r>
          </w:p>
        </w:tc>
      </w:tr>
      <w:tr w:rsidR="0009560A" w:rsidRPr="00BD14E8" w14:paraId="484DAA1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8016910" w14:textId="77777777" w:rsidR="0009560A" w:rsidRPr="0054169E" w:rsidRDefault="0009560A" w:rsidP="0009560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>А23.07.002.00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592846C1" w14:textId="3E209AD1" w:rsidR="0009560A" w:rsidRPr="0054169E" w:rsidRDefault="00627F17" w:rsidP="000956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289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624" w:type="dxa"/>
            <w:vAlign w:val="center"/>
          </w:tcPr>
          <w:p w14:paraId="792F3FF0" w14:textId="77777777" w:rsidR="0009560A" w:rsidRPr="0054169E" w:rsidRDefault="0009560A" w:rsidP="00095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169E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балки из КХС для протезирования на имплантах с винтовой фиксацией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фрезирование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" w:type="dxa"/>
            <w:vAlign w:val="center"/>
          </w:tcPr>
          <w:p w14:paraId="24B4D49F" w14:textId="77777777" w:rsidR="0009560A" w:rsidRPr="0054169E" w:rsidRDefault="0009560A" w:rsidP="0009560A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994C43" w:rsidRPr="00BD14E8" w14:paraId="647055EE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683BF8C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А23.07.002.00</w:t>
            </w:r>
            <w:r w:rsidR="0009560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75853B8" w14:textId="454BC16C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624" w:type="dxa"/>
            <w:vAlign w:val="center"/>
          </w:tcPr>
          <w:p w14:paraId="4290AF55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огнеупорной модели</w:t>
            </w:r>
          </w:p>
        </w:tc>
        <w:tc>
          <w:tcPr>
            <w:tcW w:w="1237" w:type="dxa"/>
            <w:vAlign w:val="center"/>
          </w:tcPr>
          <w:p w14:paraId="43A32286" w14:textId="2B4B9D19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7D778C62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449D70D7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А23.07.002.00</w:t>
            </w:r>
            <w:r w:rsidR="0009560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66FEB8BA" w14:textId="6E92BE94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624" w:type="dxa"/>
            <w:vAlign w:val="center"/>
          </w:tcPr>
          <w:p w14:paraId="5501A27E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разборной модели</w:t>
            </w:r>
          </w:p>
        </w:tc>
        <w:tc>
          <w:tcPr>
            <w:tcW w:w="1237" w:type="dxa"/>
            <w:vAlign w:val="center"/>
          </w:tcPr>
          <w:p w14:paraId="3AC39D55" w14:textId="078C277F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1CACEE61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E5188E1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А23.07.002.00</w:t>
            </w:r>
            <w:r w:rsidR="0009560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48FD148D" w14:textId="25DA2EF1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624" w:type="dxa"/>
            <w:vAlign w:val="center"/>
          </w:tcPr>
          <w:p w14:paraId="300A45F5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рабочей модели</w:t>
            </w:r>
          </w:p>
        </w:tc>
        <w:tc>
          <w:tcPr>
            <w:tcW w:w="1237" w:type="dxa"/>
            <w:vAlign w:val="center"/>
          </w:tcPr>
          <w:p w14:paraId="152A8E97" w14:textId="5230061B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05DF6EA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141C992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</w:t>
            </w:r>
            <w:r w:rsidR="0009560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14:paraId="43DEA0B5" w14:textId="150E2F0E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624" w:type="dxa"/>
            <w:vAlign w:val="center"/>
          </w:tcPr>
          <w:p w14:paraId="4EC82236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кламмера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гнутого из стальной проволоки</w:t>
            </w:r>
          </w:p>
        </w:tc>
        <w:tc>
          <w:tcPr>
            <w:tcW w:w="1237" w:type="dxa"/>
            <w:vAlign w:val="center"/>
          </w:tcPr>
          <w:p w14:paraId="6ED53F04" w14:textId="2365128C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800</w:t>
            </w:r>
          </w:p>
        </w:tc>
      </w:tr>
      <w:tr w:rsidR="00994C43" w:rsidRPr="007038A3" w14:paraId="6C4ADD07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7A482E3" w14:textId="77777777" w:rsidR="00994C43" w:rsidRPr="007038A3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7038A3">
              <w:rPr>
                <w:sz w:val="24"/>
                <w:szCs w:val="24"/>
                <w:lang w:eastAsia="ru-RU"/>
              </w:rPr>
              <w:t>А23.07.002.0</w:t>
            </w:r>
            <w:r w:rsidR="0009560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2D3E1B3A" w14:textId="307C1BD4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624" w:type="dxa"/>
            <w:vAlign w:val="center"/>
          </w:tcPr>
          <w:p w14:paraId="42A754F7" w14:textId="77777777" w:rsidR="00994C43" w:rsidRPr="007038A3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7038A3">
              <w:rPr>
                <w:sz w:val="24"/>
                <w:szCs w:val="24"/>
                <w:lang w:eastAsia="ru-RU"/>
              </w:rPr>
              <w:t>Изготовление армированной дуги литой</w:t>
            </w:r>
          </w:p>
        </w:tc>
        <w:tc>
          <w:tcPr>
            <w:tcW w:w="1237" w:type="dxa"/>
            <w:vAlign w:val="center"/>
          </w:tcPr>
          <w:p w14:paraId="287359DB" w14:textId="5F338F07" w:rsidR="00994C43" w:rsidRPr="007038A3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994C43" w:rsidRPr="00BD14E8" w14:paraId="68777FF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F0E57C6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3449EEB8" w14:textId="62C0B285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624" w:type="dxa"/>
            <w:vAlign w:val="center"/>
          </w:tcPr>
          <w:p w14:paraId="1357CDA2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бюгельного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каркаса (литье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бюгельного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 xml:space="preserve"> каркаса)</w:t>
            </w:r>
          </w:p>
        </w:tc>
        <w:tc>
          <w:tcPr>
            <w:tcW w:w="1237" w:type="dxa"/>
            <w:vAlign w:val="center"/>
          </w:tcPr>
          <w:p w14:paraId="2A786997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1400</w:t>
            </w:r>
          </w:p>
        </w:tc>
      </w:tr>
      <w:tr w:rsidR="00994C43" w:rsidRPr="00BD14E8" w14:paraId="0964F75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4B76580A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161C61E2" w14:textId="736979A4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624" w:type="dxa"/>
            <w:vAlign w:val="center"/>
          </w:tcPr>
          <w:p w14:paraId="59E3E44E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  <w:tc>
          <w:tcPr>
            <w:tcW w:w="1237" w:type="dxa"/>
            <w:vAlign w:val="center"/>
          </w:tcPr>
          <w:p w14:paraId="16BA6FF0" w14:textId="6095EEAE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4C43" w:rsidRPr="00BD14E8" w14:paraId="0DDAEB70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172BF4C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14:paraId="2A217A89" w14:textId="7822E229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624" w:type="dxa"/>
            <w:vAlign w:val="center"/>
          </w:tcPr>
          <w:p w14:paraId="6166AEE3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Перебазировка съемного протеза лабораторным методом</w:t>
            </w:r>
          </w:p>
        </w:tc>
        <w:tc>
          <w:tcPr>
            <w:tcW w:w="1237" w:type="dxa"/>
            <w:vAlign w:val="center"/>
          </w:tcPr>
          <w:p w14:paraId="3B502CFE" w14:textId="2AA4CA82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4B12D83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286CF07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28C100E2" w14:textId="01781888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624" w:type="dxa"/>
            <w:vAlign w:val="center"/>
          </w:tcPr>
          <w:p w14:paraId="0F4BA091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Приварка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кламмера</w:t>
            </w:r>
            <w:proofErr w:type="spellEnd"/>
          </w:p>
        </w:tc>
        <w:tc>
          <w:tcPr>
            <w:tcW w:w="1237" w:type="dxa"/>
            <w:vAlign w:val="center"/>
          </w:tcPr>
          <w:p w14:paraId="635B9292" w14:textId="77777777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1 500</w:t>
            </w:r>
          </w:p>
        </w:tc>
      </w:tr>
      <w:tr w:rsidR="00994C43" w:rsidRPr="00BD14E8" w14:paraId="0F4EE32C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CFD5C0C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А23.07</w:t>
            </w:r>
            <w:r>
              <w:rPr>
                <w:sz w:val="24"/>
                <w:szCs w:val="24"/>
                <w:lang w:eastAsia="ru-RU"/>
              </w:rPr>
              <w:t>.002.01</w:t>
            </w:r>
            <w:r w:rsidR="0009560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0EC0F654" w14:textId="5F572D8D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624" w:type="dxa"/>
            <w:vAlign w:val="center"/>
          </w:tcPr>
          <w:p w14:paraId="1BB6B050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Приварка зуба</w:t>
            </w:r>
          </w:p>
        </w:tc>
        <w:tc>
          <w:tcPr>
            <w:tcW w:w="1237" w:type="dxa"/>
            <w:vAlign w:val="center"/>
          </w:tcPr>
          <w:p w14:paraId="4A969E97" w14:textId="61ED1A3F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36923194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606DBA11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C880905" w14:textId="2D8A38DC" w:rsidR="00994C43" w:rsidRPr="002528A7" w:rsidRDefault="00627F17" w:rsidP="00627F1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</w:t>
            </w:r>
            <w:r w:rsidR="00DB2896">
              <w:rPr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624" w:type="dxa"/>
            <w:vAlign w:val="center"/>
          </w:tcPr>
          <w:p w14:paraId="39CF05C5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  <w:tc>
          <w:tcPr>
            <w:tcW w:w="1237" w:type="dxa"/>
            <w:vAlign w:val="center"/>
          </w:tcPr>
          <w:p w14:paraId="561D2145" w14:textId="49C08D3E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994C43" w:rsidRPr="00BD14E8" w14:paraId="33AC832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184C89E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7E1124AB" w14:textId="727CE520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624" w:type="dxa"/>
            <w:vAlign w:val="center"/>
          </w:tcPr>
          <w:p w14:paraId="72B8BB10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Починка двух переломов базиса самотвердеющей пластмассой</w:t>
            </w:r>
          </w:p>
        </w:tc>
        <w:tc>
          <w:tcPr>
            <w:tcW w:w="1237" w:type="dxa"/>
            <w:vAlign w:val="center"/>
          </w:tcPr>
          <w:p w14:paraId="33ED5A43" w14:textId="1F2C800A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994C43" w:rsidRPr="00BD14E8" w14:paraId="4C80CD3F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7C30153A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А23.07.002.01</w:t>
            </w:r>
            <w:r w:rsidR="0009560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14:paraId="5BAB5CC3" w14:textId="6B29AA77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624" w:type="dxa"/>
            <w:vAlign w:val="center"/>
          </w:tcPr>
          <w:p w14:paraId="58128712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эластической прокладки (лабораторный метод)</w:t>
            </w:r>
          </w:p>
        </w:tc>
        <w:tc>
          <w:tcPr>
            <w:tcW w:w="1237" w:type="dxa"/>
            <w:vAlign w:val="center"/>
          </w:tcPr>
          <w:p w14:paraId="59D49C66" w14:textId="6DAB8D69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2 5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994C43" w:rsidRPr="00BD14E8" w14:paraId="5467EB24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44EBBB6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</w:t>
            </w:r>
            <w:r w:rsidR="0009560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14:paraId="5B83F614" w14:textId="2D2F327C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624" w:type="dxa"/>
            <w:vAlign w:val="center"/>
          </w:tcPr>
          <w:p w14:paraId="7084499C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воскового валика на жестком базисе</w:t>
            </w:r>
          </w:p>
        </w:tc>
        <w:tc>
          <w:tcPr>
            <w:tcW w:w="1237" w:type="dxa"/>
            <w:vAlign w:val="center"/>
          </w:tcPr>
          <w:p w14:paraId="1E08D88A" w14:textId="487465B1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994C43" w:rsidRPr="00BD14E8" w14:paraId="76D5E246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31B4A915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А23.07.002.02</w:t>
            </w:r>
            <w:r w:rsidR="0009560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7AC75EC5" w14:textId="2592E9E6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624" w:type="dxa"/>
            <w:vAlign w:val="center"/>
          </w:tcPr>
          <w:p w14:paraId="4D8BAB18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замкового крепления (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аттачмена</w:t>
            </w:r>
            <w:proofErr w:type="spellEnd"/>
            <w:r w:rsidRPr="00BD14E8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7" w:type="dxa"/>
            <w:vAlign w:val="center"/>
          </w:tcPr>
          <w:p w14:paraId="022F978E" w14:textId="52880FF6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5000</w:t>
            </w:r>
          </w:p>
        </w:tc>
      </w:tr>
      <w:tr w:rsidR="00994C43" w:rsidRPr="00BD14E8" w14:paraId="0707A9D2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6568069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А23.07.002.02</w:t>
            </w:r>
            <w:r w:rsidR="0009560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3F88F29E" w14:textId="6C0DBAC2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624" w:type="dxa"/>
            <w:vAlign w:val="center"/>
          </w:tcPr>
          <w:p w14:paraId="03D07344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Изготовление индивидуальной ложки</w:t>
            </w:r>
          </w:p>
        </w:tc>
        <w:tc>
          <w:tcPr>
            <w:tcW w:w="1237" w:type="dxa"/>
            <w:vAlign w:val="center"/>
          </w:tcPr>
          <w:p w14:paraId="6EE29F56" w14:textId="327B560A" w:rsidR="00994C43" w:rsidRPr="00BD14E8" w:rsidRDefault="00BC4406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994C43" w:rsidRPr="00BD14E8" w14:paraId="4B22875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4C0A8F44" w14:textId="77777777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А23.07.002.02</w:t>
            </w:r>
            <w:r w:rsidR="0009560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4C270376" w14:textId="26E11C44" w:rsidR="00994C43" w:rsidRPr="002528A7" w:rsidRDefault="00627F17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  <w:r w:rsidR="00DB2896">
              <w:rPr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624" w:type="dxa"/>
            <w:vAlign w:val="center"/>
          </w:tcPr>
          <w:p w14:paraId="0FBCA4F4" w14:textId="6C09454F" w:rsidR="00994C43" w:rsidRPr="00BD14E8" w:rsidRDefault="00994C43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 xml:space="preserve">Дублирование модели из </w:t>
            </w:r>
            <w:proofErr w:type="spellStart"/>
            <w:r w:rsidRPr="00BD14E8">
              <w:rPr>
                <w:sz w:val="24"/>
                <w:szCs w:val="24"/>
                <w:lang w:eastAsia="ru-RU"/>
              </w:rPr>
              <w:t>поливинилсили</w:t>
            </w:r>
            <w:r w:rsidR="00856312">
              <w:rPr>
                <w:sz w:val="24"/>
                <w:szCs w:val="24"/>
                <w:lang w:eastAsia="ru-RU"/>
              </w:rPr>
              <w:t>оксана</w:t>
            </w:r>
            <w:proofErr w:type="spellEnd"/>
          </w:p>
        </w:tc>
        <w:tc>
          <w:tcPr>
            <w:tcW w:w="1237" w:type="dxa"/>
            <w:vAlign w:val="center"/>
          </w:tcPr>
          <w:p w14:paraId="5310EB5F" w14:textId="59E568B3" w:rsidR="00994C43" w:rsidRPr="00BD14E8" w:rsidRDefault="00994C43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C4406">
              <w:rPr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0E27AA" w:rsidRPr="00BD14E8" w14:paraId="1172F3C5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2A5130C7" w14:textId="77777777" w:rsidR="000E27AA" w:rsidRDefault="000E27AA" w:rsidP="00C1474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7C90EA6" w14:textId="77777777" w:rsidR="000E27AA" w:rsidRDefault="000E27AA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  <w:vAlign w:val="center"/>
          </w:tcPr>
          <w:p w14:paraId="1C68ED53" w14:textId="77777777" w:rsidR="000E27AA" w:rsidRDefault="000E27AA" w:rsidP="00C14740">
            <w:pPr>
              <w:rPr>
                <w:sz w:val="24"/>
                <w:szCs w:val="24"/>
                <w:lang w:eastAsia="ru-RU"/>
              </w:rPr>
            </w:pPr>
          </w:p>
          <w:p w14:paraId="49187B0A" w14:textId="77777777" w:rsidR="000E27AA" w:rsidRDefault="000E27AA" w:rsidP="00C14740">
            <w:pPr>
              <w:rPr>
                <w:sz w:val="24"/>
                <w:szCs w:val="24"/>
                <w:lang w:eastAsia="ru-RU"/>
              </w:rPr>
            </w:pPr>
          </w:p>
          <w:p w14:paraId="22FA589D" w14:textId="77777777" w:rsidR="000E27AA" w:rsidRPr="000E27AA" w:rsidRDefault="000E27AA" w:rsidP="00C14740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</w:t>
            </w:r>
            <w:r w:rsidRPr="000E27AA">
              <w:rPr>
                <w:b/>
                <w:bCs/>
                <w:sz w:val="24"/>
                <w:szCs w:val="24"/>
                <w:lang w:eastAsia="ru-RU"/>
              </w:rPr>
              <w:t>Дополнительные услуги</w:t>
            </w:r>
          </w:p>
          <w:p w14:paraId="4743AD4D" w14:textId="56DE233A" w:rsidR="000E27AA" w:rsidRPr="00BD14E8" w:rsidRDefault="000E27AA" w:rsidP="00C1474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14:paraId="0A5C4941" w14:textId="77777777" w:rsidR="000E27AA" w:rsidRDefault="000E27AA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0E27AA" w:rsidRPr="00BD14E8" w14:paraId="4F4FC1B8" w14:textId="77777777" w:rsidTr="00D3027A">
        <w:trPr>
          <w:tblCellSpacing w:w="0" w:type="dxa"/>
        </w:trPr>
        <w:tc>
          <w:tcPr>
            <w:tcW w:w="1716" w:type="dxa"/>
            <w:vAlign w:val="center"/>
          </w:tcPr>
          <w:p w14:paraId="0A98C9D9" w14:textId="1697B974" w:rsidR="000E27AA" w:rsidRDefault="000E27AA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А16.07.051.0</w:t>
            </w: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14:paraId="22844780" w14:textId="26E59F00" w:rsidR="000E27AA" w:rsidRDefault="000E27AA" w:rsidP="002528A7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624" w:type="dxa"/>
            <w:vAlign w:val="center"/>
          </w:tcPr>
          <w:p w14:paraId="47B7BFC8" w14:textId="643AFAA3" w:rsidR="000E27AA" w:rsidRPr="00BD14E8" w:rsidRDefault="000E27AA" w:rsidP="00C14740">
            <w:pPr>
              <w:rPr>
                <w:sz w:val="24"/>
                <w:szCs w:val="24"/>
                <w:lang w:eastAsia="ru-RU"/>
              </w:rPr>
            </w:pPr>
            <w:r w:rsidRPr="00BD14E8">
              <w:rPr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  <w:r>
              <w:rPr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sz w:val="24"/>
                <w:szCs w:val="24"/>
                <w:lang w:eastAsia="ru-RU"/>
              </w:rPr>
              <w:t>комплексная</w:t>
            </w:r>
            <w:r w:rsidRPr="00BD14E8">
              <w:rPr>
                <w:sz w:val="24"/>
                <w:szCs w:val="24"/>
                <w:lang w:eastAsia="ru-RU"/>
              </w:rPr>
              <w:t xml:space="preserve">  </w:t>
            </w:r>
            <w:r>
              <w:rPr>
                <w:sz w:val="24"/>
                <w:szCs w:val="24"/>
                <w:lang w:eastAsia="ru-RU"/>
              </w:rPr>
              <w:t>ультразвуковая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+</w:t>
            </w:r>
            <w:r w:rsidRPr="00BD14E8">
              <w:rPr>
                <w:sz w:val="24"/>
                <w:szCs w:val="24"/>
                <w:lang w:val="en-US" w:eastAsia="ru-RU"/>
              </w:rPr>
              <w:t>Air</w:t>
            </w:r>
            <w:r w:rsidRPr="00BD14E8">
              <w:rPr>
                <w:sz w:val="24"/>
                <w:szCs w:val="24"/>
                <w:lang w:eastAsia="ru-RU"/>
              </w:rPr>
              <w:t xml:space="preserve"> </w:t>
            </w:r>
            <w:r w:rsidRPr="00BD14E8">
              <w:rPr>
                <w:sz w:val="24"/>
                <w:szCs w:val="24"/>
                <w:lang w:val="en-US" w:eastAsia="ru-RU"/>
              </w:rPr>
              <w:t>flow</w:t>
            </w:r>
            <w:r w:rsidRPr="00BD14E8">
              <w:rPr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14E8">
              <w:rPr>
                <w:sz w:val="24"/>
                <w:szCs w:val="24"/>
                <w:lang w:val="en-US" w:eastAsia="ru-RU"/>
              </w:rPr>
              <w:t>Kavo</w:t>
            </w:r>
            <w:proofErr w:type="spellEnd"/>
            <w:r>
              <w:rPr>
                <w:sz w:val="24"/>
                <w:szCs w:val="24"/>
                <w:lang w:eastAsia="ru-RU"/>
              </w:rPr>
              <w:t>, Германия</w:t>
            </w:r>
            <w:r w:rsidRPr="00BD14E8">
              <w:rPr>
                <w:sz w:val="24"/>
                <w:szCs w:val="24"/>
                <w:lang w:eastAsia="ru-RU"/>
              </w:rPr>
              <w:t xml:space="preserve">) </w:t>
            </w:r>
            <w:r>
              <w:rPr>
                <w:sz w:val="24"/>
                <w:szCs w:val="24"/>
                <w:lang w:eastAsia="ru-RU"/>
              </w:rPr>
              <w:t xml:space="preserve">+ полировка )двух челюстей  </w:t>
            </w:r>
          </w:p>
        </w:tc>
        <w:tc>
          <w:tcPr>
            <w:tcW w:w="1237" w:type="dxa"/>
            <w:vAlign w:val="center"/>
          </w:tcPr>
          <w:p w14:paraId="6F454407" w14:textId="38E09123" w:rsidR="000E27AA" w:rsidRDefault="000B5D80" w:rsidP="00C14740">
            <w:pPr>
              <w:suppressAutoHyphens w:val="0"/>
              <w:spacing w:before="100" w:beforeAutospacing="1" w:after="100" w:afterAutospacing="1"/>
              <w:ind w:left="80" w:right="8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3500</w:t>
            </w:r>
          </w:p>
        </w:tc>
      </w:tr>
    </w:tbl>
    <w:p w14:paraId="4FD92534" w14:textId="77777777" w:rsidR="009F1943" w:rsidRDefault="009F1943"/>
    <w:sectPr w:rsidR="009F1943" w:rsidSect="00C14740">
      <w:headerReference w:type="even" r:id="rId8"/>
      <w:footerReference w:type="even" r:id="rId9"/>
      <w:footerReference w:type="default" r:id="rId10"/>
      <w:headerReference w:type="first" r:id="rId11"/>
      <w:pgSz w:w="11900" w:h="16840"/>
      <w:pgMar w:top="851" w:right="843" w:bottom="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51DFB" w14:textId="77777777" w:rsidR="003C5D60" w:rsidRDefault="003C5D60" w:rsidP="006B0FEB">
      <w:r>
        <w:separator/>
      </w:r>
    </w:p>
  </w:endnote>
  <w:endnote w:type="continuationSeparator" w:id="0">
    <w:p w14:paraId="06914814" w14:textId="77777777" w:rsidR="003C5D60" w:rsidRDefault="003C5D60" w:rsidP="006B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altName w:val="Yu Gothic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B72D" w14:textId="77777777" w:rsidR="00D61F72" w:rsidRDefault="00D61F72" w:rsidP="00C1474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7050ED8" w14:textId="77777777" w:rsidR="00D61F72" w:rsidRDefault="00D61F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0FE7" w14:textId="77777777" w:rsidR="00D61F72" w:rsidRDefault="003C5D60">
    <w:pPr>
      <w:pStyle w:val="a7"/>
    </w:pPr>
    <w:r>
      <w:rPr>
        <w:noProof/>
      </w:rPr>
      <w:pict w14:anchorId="10DEC7DC">
        <v:rect id="Прямоугольник 40" o:spid="_x0000_s2051" style="position:absolute;margin-left:-18.85pt;margin-top:.65pt;width:36pt;height:25.2pt;z-index:251662336;visibility:visible;mso-wrap-distance-left:0;mso-wrap-distance-right:0;mso-position-horizontal-relative:right-margin-area;mso-position-vertical-relative:bottom-margin-area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" fillcolor="black [3213]" stroked="f" strokeweight="3pt">
          <v:textbox>
            <w:txbxContent>
              <w:p w14:paraId="76891C8B" w14:textId="77777777" w:rsidR="00D61F72" w:rsidRPr="001B79DF" w:rsidRDefault="00D61F72">
                <w:pPr>
                  <w:jc w:val="right"/>
                  <w:rPr>
                    <w:color w:val="FFFFFF" w:themeColor="background1"/>
                    <w:szCs w:val="28"/>
                  </w:rPr>
                </w:pPr>
                <w:r w:rsidRPr="001B79DF">
                  <w:rPr>
                    <w:color w:val="FFFFFF" w:themeColor="background1"/>
                    <w:szCs w:val="28"/>
                  </w:rPr>
                  <w:fldChar w:fldCharType="begin"/>
                </w:r>
                <w:r w:rsidRPr="001B79DF">
                  <w:rPr>
                    <w:color w:val="FFFFFF" w:themeColor="background1"/>
                    <w:szCs w:val="28"/>
                  </w:rPr>
                  <w:instrText>PAGE   \* MERGEFORMAT</w:instrText>
                </w:r>
                <w:r w:rsidRPr="001B79DF">
                  <w:rPr>
                    <w:color w:val="FFFFFF" w:themeColor="background1"/>
                    <w:szCs w:val="28"/>
                  </w:rPr>
                  <w:fldChar w:fldCharType="separate"/>
                </w:r>
                <w:r w:rsidR="00FC62DA">
                  <w:rPr>
                    <w:noProof/>
                    <w:color w:val="FFFFFF" w:themeColor="background1"/>
                    <w:szCs w:val="28"/>
                  </w:rPr>
                  <w:t>1</w:t>
                </w:r>
                <w:r w:rsidRPr="001B79DF">
                  <w:rPr>
                    <w:color w:val="FFFFFF" w:themeColor="background1"/>
                    <w:szCs w:val="28"/>
                  </w:rPr>
                  <w:fldChar w:fldCharType="end"/>
                </w:r>
              </w:p>
            </w:txbxContent>
          </v:textbox>
          <w10:wrap type="square" anchorx="margin" anchory="margin"/>
        </v:rect>
      </w:pict>
    </w:r>
    <w:r>
      <w:rPr>
        <w:noProof/>
      </w:rPr>
      <w:pict w14:anchorId="4DA605C2">
        <v:group id="Группа 37" o:spid="_x0000_s2052" style="position:absolute;margin-left:-13.35pt;margin-top:9.4pt;width:531.4pt;height:25.2pt;z-index:251663360;mso-width-percent:1000;mso-wrap-distance-left:0;mso-wrap-distance-right:0;mso-position-horizontal-relative:margin;mso-position-vertical-relative:bottom-margin-area;mso-width-percent:10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QXBsAMAAL8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">
          <v:rect id="Прямоугольник 38" o:spid="_x0000_s2053" style="position:absolute;left:190;width:59436;height:1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е поле 39" o:spid="_x0000_s2054" type="#_x0000_t202" style="position:absolute;top:666;width:59436;height:2572;visibility:visibl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<v:textbox inset=",,,0">
              <w:txbxContent>
                <w:sdt>
                  <w:sdtPr>
                    <w:rPr>
                      <w:rFonts w:asciiTheme="minorHAnsi" w:hAnsiTheme="minorHAnsi" w:cstheme="minorHAnsi"/>
                      <w:szCs w:val="24"/>
                      <w:lang w:eastAsia="ru-RU"/>
                    </w:rPr>
                    <w:alias w:val="Дата"/>
                    <w:tag w:val=""/>
                    <w:id w:val="-1063724354"/>
                    <w:showingPlcHdr/>
                    <w:dataBinding w:prefixMappings="xmlns:ns0='http://schemas.microsoft.com/office/2006/coverPageProps' " w:xpath="/ns0:CoverPageProperties[1]/ns0:PublishDate[1]" w:storeItemID="{55AF091B-3C7A-41E3-B477-F2FDAA23CFDA}"/>
                    <w:date>
                      <w:dateFormat w:val="d MMMM yyyy г."/>
                      <w:lid w:val="ru-RU"/>
                      <w:storeMappedDataAs w:val="dateTime"/>
                      <w:calendar w:val="gregorian"/>
                    </w:date>
                  </w:sdtPr>
                  <w:sdtEndPr/>
                  <w:sdtContent>
                    <w:p w14:paraId="2987B86F" w14:textId="77777777" w:rsidR="00D61F72" w:rsidRPr="00BA4AA5" w:rsidRDefault="00D61F72" w:rsidP="00C14740">
                      <w:pPr>
                        <w:jc w:val="center"/>
                        <w:rPr>
                          <w:color w:val="7F7F7F" w:themeColor="text1" w:themeTint="80"/>
                          <w:sz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Cs w:val="24"/>
                          <w:lang w:eastAsia="ru-RU"/>
                        </w:rPr>
                        <w:t xml:space="preserve">     </w:t>
                      </w:r>
                    </w:p>
                  </w:sdtContent>
                </w:sdt>
                <w:p w14:paraId="56BB40E8" w14:textId="77777777" w:rsidR="00D61F72" w:rsidRDefault="00D61F72" w:rsidP="00C14740">
                  <w:pPr>
                    <w:jc w:val="center"/>
                    <w:rPr>
                      <w:color w:val="808080" w:themeColor="background1" w:themeShade="80"/>
                    </w:rPr>
                  </w:pPr>
                </w:p>
              </w:txbxContent>
            </v:textbox>
          </v:shape>
          <w10:wrap type="square" anchorx="margin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7869" w14:textId="77777777" w:rsidR="003C5D60" w:rsidRDefault="003C5D60" w:rsidP="006B0FEB">
      <w:r>
        <w:separator/>
      </w:r>
    </w:p>
  </w:footnote>
  <w:footnote w:type="continuationSeparator" w:id="0">
    <w:p w14:paraId="27FB410C" w14:textId="77777777" w:rsidR="003C5D60" w:rsidRDefault="003C5D60" w:rsidP="006B0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9432" w14:textId="77777777" w:rsidR="00D61F72" w:rsidRDefault="003C5D60">
    <w:pPr>
      <w:pStyle w:val="a5"/>
    </w:pPr>
    <w:r>
      <w:rPr>
        <w:noProof/>
        <w:lang w:val="en-US"/>
      </w:rPr>
      <w:pict w14:anchorId="1B57C2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467.2pt;height:660.85pt;z-index:-251656192;mso-wrap-edited:f;mso-position-horizontal:center;mso-position-horizontal-relative:margin;mso-position-vertical:center;mso-position-vertical-relative:margin" wrapcoords="-34 0 -34 21550 21600 21550 21600 0 -34 0">
          <v:imagedata r:id="rId1" o:title="водяной знак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7DA1" w14:textId="77777777" w:rsidR="00D61F72" w:rsidRDefault="003C5D60">
    <w:pPr>
      <w:pStyle w:val="a5"/>
    </w:pPr>
    <w:r>
      <w:rPr>
        <w:noProof/>
        <w:lang w:val="en-US"/>
      </w:rPr>
      <w:pict w14:anchorId="7537BE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0;margin-top:0;width:467.2pt;height:660.85pt;z-index:-251655168;mso-wrap-edited:f;mso-position-horizontal:center;mso-position-horizontal-relative:margin;mso-position-vertical:center;mso-position-vertical-relative:margin" wrapcoords="-34 0 -34 21550 21600 21550 21600 0 -34 0">
          <v:imagedata r:id="rId1" o:title="водяной знак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E25D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84FF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8202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4A74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2EF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A9823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1D837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1473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F24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F20A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30A"/>
    <w:rsid w:val="000272AD"/>
    <w:rsid w:val="000323B6"/>
    <w:rsid w:val="00032756"/>
    <w:rsid w:val="00041B5B"/>
    <w:rsid w:val="00062516"/>
    <w:rsid w:val="0006538C"/>
    <w:rsid w:val="0007567C"/>
    <w:rsid w:val="000805B4"/>
    <w:rsid w:val="000822A6"/>
    <w:rsid w:val="00083748"/>
    <w:rsid w:val="00087DD7"/>
    <w:rsid w:val="00090011"/>
    <w:rsid w:val="0009560A"/>
    <w:rsid w:val="0009640F"/>
    <w:rsid w:val="000A64CB"/>
    <w:rsid w:val="000B5D80"/>
    <w:rsid w:val="000C530A"/>
    <w:rsid w:val="000D1CC4"/>
    <w:rsid w:val="000D7EA5"/>
    <w:rsid w:val="000E27AA"/>
    <w:rsid w:val="000E47CF"/>
    <w:rsid w:val="00163A2E"/>
    <w:rsid w:val="001640AD"/>
    <w:rsid w:val="001648FE"/>
    <w:rsid w:val="00172040"/>
    <w:rsid w:val="00184BBA"/>
    <w:rsid w:val="00186069"/>
    <w:rsid w:val="001906C1"/>
    <w:rsid w:val="00191CAD"/>
    <w:rsid w:val="001C6B0F"/>
    <w:rsid w:val="001E467A"/>
    <w:rsid w:val="001F0CDB"/>
    <w:rsid w:val="00212791"/>
    <w:rsid w:val="00223796"/>
    <w:rsid w:val="00231C9F"/>
    <w:rsid w:val="002355B1"/>
    <w:rsid w:val="00244A55"/>
    <w:rsid w:val="002528A7"/>
    <w:rsid w:val="00264555"/>
    <w:rsid w:val="00270018"/>
    <w:rsid w:val="00294488"/>
    <w:rsid w:val="002B049E"/>
    <w:rsid w:val="002F558B"/>
    <w:rsid w:val="00336029"/>
    <w:rsid w:val="00356BD7"/>
    <w:rsid w:val="003659E1"/>
    <w:rsid w:val="00382965"/>
    <w:rsid w:val="00392D05"/>
    <w:rsid w:val="0039318A"/>
    <w:rsid w:val="003A6523"/>
    <w:rsid w:val="003C0CC8"/>
    <w:rsid w:val="003C19D1"/>
    <w:rsid w:val="003C5D60"/>
    <w:rsid w:val="003E1268"/>
    <w:rsid w:val="003F1279"/>
    <w:rsid w:val="003F4CD9"/>
    <w:rsid w:val="003F502A"/>
    <w:rsid w:val="004023E6"/>
    <w:rsid w:val="00413CA3"/>
    <w:rsid w:val="004178BF"/>
    <w:rsid w:val="004225ED"/>
    <w:rsid w:val="0042497D"/>
    <w:rsid w:val="004305AF"/>
    <w:rsid w:val="00431A73"/>
    <w:rsid w:val="0043225B"/>
    <w:rsid w:val="00435DE9"/>
    <w:rsid w:val="0045684F"/>
    <w:rsid w:val="00466524"/>
    <w:rsid w:val="004A32EE"/>
    <w:rsid w:val="004B0C9E"/>
    <w:rsid w:val="004B5050"/>
    <w:rsid w:val="004B5CAC"/>
    <w:rsid w:val="004C0A0C"/>
    <w:rsid w:val="004D72DA"/>
    <w:rsid w:val="00523098"/>
    <w:rsid w:val="00523342"/>
    <w:rsid w:val="00526BC3"/>
    <w:rsid w:val="00527F3D"/>
    <w:rsid w:val="00536AD1"/>
    <w:rsid w:val="00536E81"/>
    <w:rsid w:val="0054169E"/>
    <w:rsid w:val="0054279A"/>
    <w:rsid w:val="005542F9"/>
    <w:rsid w:val="00562757"/>
    <w:rsid w:val="005827E4"/>
    <w:rsid w:val="00586594"/>
    <w:rsid w:val="00592358"/>
    <w:rsid w:val="005B18C4"/>
    <w:rsid w:val="005C11F6"/>
    <w:rsid w:val="005C4E42"/>
    <w:rsid w:val="005E2BC8"/>
    <w:rsid w:val="00625B70"/>
    <w:rsid w:val="00627F17"/>
    <w:rsid w:val="00632FCD"/>
    <w:rsid w:val="006352D0"/>
    <w:rsid w:val="00653551"/>
    <w:rsid w:val="006744F9"/>
    <w:rsid w:val="00686E60"/>
    <w:rsid w:val="00691265"/>
    <w:rsid w:val="006A5B21"/>
    <w:rsid w:val="006B0FEB"/>
    <w:rsid w:val="006B2057"/>
    <w:rsid w:val="006B6E09"/>
    <w:rsid w:val="006C1F95"/>
    <w:rsid w:val="006E2040"/>
    <w:rsid w:val="006E466E"/>
    <w:rsid w:val="006E5B9A"/>
    <w:rsid w:val="006F44E8"/>
    <w:rsid w:val="007038A3"/>
    <w:rsid w:val="00713C52"/>
    <w:rsid w:val="00756A34"/>
    <w:rsid w:val="00764A2E"/>
    <w:rsid w:val="00790B50"/>
    <w:rsid w:val="00796C17"/>
    <w:rsid w:val="007A21EB"/>
    <w:rsid w:val="007B2CC3"/>
    <w:rsid w:val="007C30E8"/>
    <w:rsid w:val="007C5032"/>
    <w:rsid w:val="007D61DB"/>
    <w:rsid w:val="007E0908"/>
    <w:rsid w:val="007E4A37"/>
    <w:rsid w:val="007E788F"/>
    <w:rsid w:val="007F7A88"/>
    <w:rsid w:val="00830013"/>
    <w:rsid w:val="008340EA"/>
    <w:rsid w:val="0084034A"/>
    <w:rsid w:val="00843966"/>
    <w:rsid w:val="00854A57"/>
    <w:rsid w:val="00856067"/>
    <w:rsid w:val="00856312"/>
    <w:rsid w:val="0087292D"/>
    <w:rsid w:val="008A71B7"/>
    <w:rsid w:val="008A7303"/>
    <w:rsid w:val="008B3A3B"/>
    <w:rsid w:val="008C45FE"/>
    <w:rsid w:val="008E238E"/>
    <w:rsid w:val="008E4306"/>
    <w:rsid w:val="008E4C37"/>
    <w:rsid w:val="008F4943"/>
    <w:rsid w:val="00904DA8"/>
    <w:rsid w:val="0092461F"/>
    <w:rsid w:val="009429AD"/>
    <w:rsid w:val="00951C54"/>
    <w:rsid w:val="00953046"/>
    <w:rsid w:val="00985999"/>
    <w:rsid w:val="00994C43"/>
    <w:rsid w:val="009A5FD8"/>
    <w:rsid w:val="009D2EA8"/>
    <w:rsid w:val="009D31FD"/>
    <w:rsid w:val="009E7AB7"/>
    <w:rsid w:val="009E7ECA"/>
    <w:rsid w:val="009F1943"/>
    <w:rsid w:val="00A31FEA"/>
    <w:rsid w:val="00A463C7"/>
    <w:rsid w:val="00A8795A"/>
    <w:rsid w:val="00A904BF"/>
    <w:rsid w:val="00AA0CB7"/>
    <w:rsid w:val="00AA1F97"/>
    <w:rsid w:val="00AA4DE4"/>
    <w:rsid w:val="00AA5334"/>
    <w:rsid w:val="00AB3E70"/>
    <w:rsid w:val="00AE032F"/>
    <w:rsid w:val="00AE681E"/>
    <w:rsid w:val="00B1252F"/>
    <w:rsid w:val="00B246EE"/>
    <w:rsid w:val="00B33FAB"/>
    <w:rsid w:val="00B4429D"/>
    <w:rsid w:val="00B71779"/>
    <w:rsid w:val="00B735E9"/>
    <w:rsid w:val="00B93386"/>
    <w:rsid w:val="00BA2CF2"/>
    <w:rsid w:val="00BB36D2"/>
    <w:rsid w:val="00BB4A94"/>
    <w:rsid w:val="00BC4406"/>
    <w:rsid w:val="00BC483A"/>
    <w:rsid w:val="00BD14E8"/>
    <w:rsid w:val="00BF667D"/>
    <w:rsid w:val="00C07E78"/>
    <w:rsid w:val="00C14740"/>
    <w:rsid w:val="00C16D48"/>
    <w:rsid w:val="00C24A33"/>
    <w:rsid w:val="00C551BC"/>
    <w:rsid w:val="00C55DE9"/>
    <w:rsid w:val="00C61B2D"/>
    <w:rsid w:val="00C6271B"/>
    <w:rsid w:val="00C83055"/>
    <w:rsid w:val="00C94D38"/>
    <w:rsid w:val="00C95201"/>
    <w:rsid w:val="00CA6523"/>
    <w:rsid w:val="00CB7030"/>
    <w:rsid w:val="00CD4A18"/>
    <w:rsid w:val="00CE4AAD"/>
    <w:rsid w:val="00CE67DF"/>
    <w:rsid w:val="00CF085D"/>
    <w:rsid w:val="00CF3214"/>
    <w:rsid w:val="00CF7789"/>
    <w:rsid w:val="00D02EA5"/>
    <w:rsid w:val="00D0710B"/>
    <w:rsid w:val="00D076E6"/>
    <w:rsid w:val="00D2146E"/>
    <w:rsid w:val="00D26EC5"/>
    <w:rsid w:val="00D3027A"/>
    <w:rsid w:val="00D30D18"/>
    <w:rsid w:val="00D50230"/>
    <w:rsid w:val="00D53580"/>
    <w:rsid w:val="00D541B5"/>
    <w:rsid w:val="00D56B76"/>
    <w:rsid w:val="00D61F72"/>
    <w:rsid w:val="00D708C1"/>
    <w:rsid w:val="00D743E4"/>
    <w:rsid w:val="00D754E7"/>
    <w:rsid w:val="00D75539"/>
    <w:rsid w:val="00D757F6"/>
    <w:rsid w:val="00DB2896"/>
    <w:rsid w:val="00DC0BFF"/>
    <w:rsid w:val="00DD7E66"/>
    <w:rsid w:val="00DF260B"/>
    <w:rsid w:val="00DF273F"/>
    <w:rsid w:val="00DF425D"/>
    <w:rsid w:val="00DF50FC"/>
    <w:rsid w:val="00E0118E"/>
    <w:rsid w:val="00E240B0"/>
    <w:rsid w:val="00E27487"/>
    <w:rsid w:val="00E3277C"/>
    <w:rsid w:val="00E541C9"/>
    <w:rsid w:val="00E80371"/>
    <w:rsid w:val="00E87411"/>
    <w:rsid w:val="00EC4252"/>
    <w:rsid w:val="00EC6F04"/>
    <w:rsid w:val="00EC77DA"/>
    <w:rsid w:val="00ED1ACE"/>
    <w:rsid w:val="00F04448"/>
    <w:rsid w:val="00F329D0"/>
    <w:rsid w:val="00F51594"/>
    <w:rsid w:val="00F53A07"/>
    <w:rsid w:val="00F71866"/>
    <w:rsid w:val="00F74C88"/>
    <w:rsid w:val="00FA177C"/>
    <w:rsid w:val="00FA4645"/>
    <w:rsid w:val="00FB2ADA"/>
    <w:rsid w:val="00FC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0E8B528"/>
  <w15:docId w15:val="{06F39DF9-CFC5-46E4-8471-8CBA2B33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30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30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530A"/>
    <w:rPr>
      <w:rFonts w:ascii="Lucida Grande CY" w:eastAsia="Times New Roman" w:hAnsi="Lucida Grande CY" w:cs="Lucida Grande CY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0C53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53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0C53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53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0C530A"/>
  </w:style>
  <w:style w:type="paragraph" w:customStyle="1" w:styleId="1">
    <w:name w:val="Название1"/>
    <w:basedOn w:val="a"/>
    <w:next w:val="a9"/>
    <w:link w:val="aa"/>
    <w:qFormat/>
    <w:rsid w:val="000C530A"/>
    <w:pPr>
      <w:jc w:val="center"/>
    </w:pPr>
    <w:rPr>
      <w:sz w:val="28"/>
    </w:rPr>
  </w:style>
  <w:style w:type="paragraph" w:styleId="a9">
    <w:name w:val="Subtitle"/>
    <w:basedOn w:val="a"/>
    <w:next w:val="a"/>
    <w:link w:val="ab"/>
    <w:uiPriority w:val="11"/>
    <w:qFormat/>
    <w:rsid w:val="000C530A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9"/>
    <w:uiPriority w:val="11"/>
    <w:rsid w:val="000C530A"/>
    <w:rPr>
      <w:rFonts w:ascii="Calibri" w:eastAsia="MS Gothic" w:hAnsi="Calibri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a">
    <w:name w:val="Название Знак"/>
    <w:link w:val="1"/>
    <w:rsid w:val="000C530A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c">
    <w:name w:val="Table Grid"/>
    <w:basedOn w:val="a1"/>
    <w:uiPriority w:val="59"/>
    <w:rsid w:val="000C530A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0C530A"/>
  </w:style>
  <w:style w:type="paragraph" w:styleId="ae">
    <w:name w:val="Normal (Web)"/>
    <w:basedOn w:val="a"/>
    <w:uiPriority w:val="99"/>
    <w:unhideWhenUsed/>
    <w:rsid w:val="000C530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0C530A"/>
    <w:rPr>
      <w:b/>
      <w:bCs/>
    </w:rPr>
  </w:style>
  <w:style w:type="character" w:customStyle="1" w:styleId="apple-converted-space">
    <w:name w:val="apple-converted-space"/>
    <w:rsid w:val="000C530A"/>
  </w:style>
  <w:style w:type="paragraph" w:customStyle="1" w:styleId="ConsPlusNormal">
    <w:name w:val="ConsPlusNormal"/>
    <w:rsid w:val="000C53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C530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f0">
    <w:name w:val="Прижатый влево"/>
    <w:basedOn w:val="a"/>
    <w:next w:val="a"/>
    <w:uiPriority w:val="99"/>
    <w:rsid w:val="000C530A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0C530A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0822A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822A6"/>
  </w:style>
  <w:style w:type="character" w:customStyle="1" w:styleId="af4">
    <w:name w:val="Текст примечания Знак"/>
    <w:basedOn w:val="a0"/>
    <w:link w:val="af3"/>
    <w:uiPriority w:val="99"/>
    <w:semiHidden/>
    <w:rsid w:val="000822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822A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822A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86932-F642-48D3-8A36-EB9E46FB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Дастан Аттокуров</cp:lastModifiedBy>
  <cp:revision>67</cp:revision>
  <cp:lastPrinted>2021-10-02T05:09:00Z</cp:lastPrinted>
  <dcterms:created xsi:type="dcterms:W3CDTF">2018-12-06T16:23:00Z</dcterms:created>
  <dcterms:modified xsi:type="dcterms:W3CDTF">2021-10-02T05:15:00Z</dcterms:modified>
</cp:coreProperties>
</file>